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6193F4C4" w14:textId="77777777" w:rsidR="006C0008" w:rsidRDefault="00F377B8" w:rsidP="00287202">
      <w:pPr>
        <w:tabs>
          <w:tab w:val="left" w:pos="567"/>
          <w:tab w:val="left" w:pos="629"/>
          <w:tab w:val="left" w:pos="900"/>
          <w:tab w:val="right" w:pos="9638"/>
        </w:tabs>
        <w:suppressAutoHyphens w:val="0"/>
        <w:ind w:left="567" w:hanging="567"/>
        <w:rPr>
          <w:rFonts w:eastAsia="Calibri"/>
          <w:b/>
          <w:bCs/>
          <w:sz w:val="22"/>
          <w:szCs w:val="22"/>
          <w:lang w:eastAsia="pl-PL"/>
        </w:rPr>
      </w:pPr>
      <w:r>
        <w:rPr>
          <w:rFonts w:eastAsia="Calibri"/>
          <w:b/>
          <w:bCs/>
          <w:sz w:val="22"/>
          <w:szCs w:val="22"/>
          <w:lang w:eastAsia="pl-PL"/>
        </w:rPr>
        <w:tab/>
      </w:r>
      <w:r>
        <w:rPr>
          <w:rFonts w:eastAsia="Calibri"/>
          <w:b/>
          <w:bCs/>
          <w:sz w:val="22"/>
          <w:szCs w:val="22"/>
          <w:lang w:eastAsia="pl-PL"/>
        </w:rPr>
        <w:tab/>
      </w:r>
      <w:r>
        <w:rPr>
          <w:rFonts w:eastAsia="Calibri"/>
          <w:b/>
          <w:bCs/>
          <w:sz w:val="22"/>
          <w:szCs w:val="22"/>
          <w:lang w:eastAsia="pl-PL"/>
        </w:rPr>
        <w:tab/>
      </w:r>
      <w:r>
        <w:rPr>
          <w:rFonts w:eastAsia="Calibri"/>
          <w:b/>
          <w:bCs/>
          <w:sz w:val="22"/>
          <w:szCs w:val="22"/>
          <w:lang w:eastAsia="pl-PL"/>
        </w:rPr>
        <w:tab/>
      </w:r>
    </w:p>
    <w:p w14:paraId="0421F014" w14:textId="77777777" w:rsidR="007D5BB2" w:rsidRDefault="00F377B8" w:rsidP="006C0008">
      <w:pPr>
        <w:tabs>
          <w:tab w:val="left" w:pos="567"/>
          <w:tab w:val="left" w:pos="629"/>
          <w:tab w:val="left" w:pos="900"/>
          <w:tab w:val="right" w:pos="9638"/>
        </w:tabs>
        <w:suppressAutoHyphens w:val="0"/>
        <w:ind w:left="567" w:hanging="567"/>
        <w:jc w:val="right"/>
        <w:rPr>
          <w:rFonts w:eastAsia="Calibri"/>
          <w:b/>
          <w:bCs/>
          <w:sz w:val="22"/>
          <w:szCs w:val="22"/>
          <w:lang w:eastAsia="pl-PL"/>
        </w:rPr>
      </w:pPr>
      <w:r>
        <w:rPr>
          <w:rFonts w:eastAsia="Calibri"/>
          <w:b/>
          <w:bCs/>
          <w:sz w:val="22"/>
          <w:szCs w:val="22"/>
          <w:lang w:eastAsia="pl-PL"/>
        </w:rPr>
        <w:t xml:space="preserve">Załącznik nr </w:t>
      </w:r>
      <w:r w:rsidR="000D403F">
        <w:rPr>
          <w:rFonts w:eastAsia="Calibri"/>
          <w:b/>
          <w:bCs/>
          <w:sz w:val="22"/>
          <w:szCs w:val="22"/>
          <w:lang w:eastAsia="pl-PL"/>
        </w:rPr>
        <w:t>3</w:t>
      </w:r>
      <w:r w:rsidR="00010D18" w:rsidRPr="00010D18">
        <w:rPr>
          <w:rFonts w:eastAsia="Calibri"/>
          <w:b/>
          <w:bCs/>
          <w:sz w:val="22"/>
          <w:szCs w:val="22"/>
          <w:lang w:eastAsia="pl-PL"/>
        </w:rPr>
        <w:t xml:space="preserve"> do SWZ</w:t>
      </w:r>
      <w:r w:rsidR="007D5BB2">
        <w:rPr>
          <w:rFonts w:eastAsia="Calibri"/>
          <w:b/>
          <w:bCs/>
          <w:sz w:val="22"/>
          <w:szCs w:val="22"/>
          <w:lang w:eastAsia="pl-PL"/>
        </w:rPr>
        <w:t xml:space="preserve"> </w:t>
      </w:r>
    </w:p>
    <w:p w14:paraId="2503DFD2" w14:textId="77777777" w:rsidR="00010D18" w:rsidRDefault="007D5BB2" w:rsidP="00010D18">
      <w:pPr>
        <w:tabs>
          <w:tab w:val="left" w:pos="567"/>
          <w:tab w:val="left" w:pos="629"/>
        </w:tabs>
        <w:suppressAutoHyphens w:val="0"/>
        <w:ind w:left="567" w:hanging="567"/>
        <w:jc w:val="right"/>
        <w:rPr>
          <w:rFonts w:eastAsia="Calibri"/>
          <w:b/>
          <w:bCs/>
          <w:sz w:val="22"/>
          <w:szCs w:val="22"/>
          <w:lang w:eastAsia="pl-PL"/>
        </w:rPr>
      </w:pPr>
      <w:r>
        <w:rPr>
          <w:rFonts w:eastAsia="Calibri"/>
          <w:b/>
          <w:bCs/>
          <w:sz w:val="22"/>
          <w:szCs w:val="22"/>
          <w:lang w:eastAsia="pl-PL"/>
        </w:rPr>
        <w:t>Projektowane postanowienia umowy w sprawie zamówienia publicznego</w:t>
      </w:r>
    </w:p>
    <w:p w14:paraId="20AE49BE" w14:textId="77777777" w:rsidR="007D5BB2" w:rsidRPr="00010D18" w:rsidRDefault="007D5BB2" w:rsidP="00010D18">
      <w:pPr>
        <w:tabs>
          <w:tab w:val="left" w:pos="567"/>
          <w:tab w:val="left" w:pos="629"/>
        </w:tabs>
        <w:suppressAutoHyphens w:val="0"/>
        <w:ind w:left="567" w:hanging="567"/>
        <w:jc w:val="right"/>
        <w:rPr>
          <w:rFonts w:eastAsia="Calibri"/>
          <w:b/>
          <w:bCs/>
          <w:sz w:val="22"/>
          <w:szCs w:val="22"/>
          <w:lang w:eastAsia="pl-PL"/>
        </w:rPr>
      </w:pPr>
    </w:p>
    <w:p w14:paraId="594FB851" w14:textId="77777777" w:rsidR="006C0008" w:rsidRDefault="006C0008" w:rsidP="00287202">
      <w:pPr>
        <w:tabs>
          <w:tab w:val="left" w:pos="567"/>
          <w:tab w:val="left" w:pos="629"/>
        </w:tabs>
        <w:suppressAutoHyphens w:val="0"/>
        <w:rPr>
          <w:rFonts w:eastAsia="Calibri"/>
          <w:b/>
          <w:bCs/>
          <w:sz w:val="24"/>
          <w:szCs w:val="24"/>
          <w:lang w:eastAsia="pl-PL"/>
        </w:rPr>
      </w:pPr>
    </w:p>
    <w:p w14:paraId="625EE167" w14:textId="77777777" w:rsidR="00FF5A4E" w:rsidRPr="00B41842" w:rsidRDefault="00FF5A4E" w:rsidP="00FF5A4E">
      <w:pPr>
        <w:tabs>
          <w:tab w:val="left" w:pos="567"/>
          <w:tab w:val="left" w:pos="629"/>
        </w:tabs>
        <w:suppressAutoHyphens w:val="0"/>
        <w:ind w:left="567" w:hanging="567"/>
        <w:jc w:val="center"/>
        <w:rPr>
          <w:rFonts w:eastAsia="Calibri"/>
          <w:b/>
          <w:bCs/>
          <w:sz w:val="24"/>
          <w:szCs w:val="24"/>
          <w:lang w:eastAsia="pl-PL"/>
        </w:rPr>
      </w:pPr>
      <w:r w:rsidRPr="00B41842">
        <w:rPr>
          <w:rFonts w:eastAsia="Calibri"/>
          <w:b/>
          <w:bCs/>
          <w:sz w:val="24"/>
          <w:szCs w:val="24"/>
          <w:lang w:eastAsia="pl-PL"/>
        </w:rPr>
        <w:t>UMOWA NR …………</w:t>
      </w:r>
    </w:p>
    <w:p w14:paraId="6CFA0E6C" w14:textId="77777777" w:rsidR="00FF5A4E" w:rsidRPr="00B41842" w:rsidRDefault="00FF5A4E" w:rsidP="00FF5A4E">
      <w:pPr>
        <w:tabs>
          <w:tab w:val="left" w:pos="567"/>
          <w:tab w:val="left" w:pos="629"/>
        </w:tabs>
        <w:suppressAutoHyphens w:val="0"/>
        <w:ind w:left="567" w:hanging="567"/>
        <w:jc w:val="center"/>
        <w:rPr>
          <w:rFonts w:eastAsia="Calibri"/>
          <w:sz w:val="22"/>
          <w:szCs w:val="22"/>
          <w:lang w:eastAsia="pl-PL"/>
        </w:rPr>
      </w:pPr>
    </w:p>
    <w:p w14:paraId="2DE79880" w14:textId="77777777" w:rsidR="004A3067" w:rsidRPr="00690523" w:rsidRDefault="004A3067" w:rsidP="004A3067">
      <w:pPr>
        <w:pStyle w:val="Standard"/>
        <w:suppressAutoHyphens w:val="0"/>
        <w:spacing w:line="240" w:lineRule="auto"/>
        <w:jc w:val="both"/>
        <w:rPr>
          <w:kern w:val="0"/>
          <w:sz w:val="22"/>
          <w:szCs w:val="22"/>
        </w:rPr>
      </w:pPr>
      <w:bookmarkStart w:id="0" w:name="OLE_LINK1"/>
      <w:r w:rsidRPr="00690523">
        <w:rPr>
          <w:rFonts w:eastAsia="Calibri"/>
          <w:kern w:val="0"/>
          <w:sz w:val="22"/>
          <w:szCs w:val="22"/>
          <w:lang w:eastAsia="pl-PL"/>
        </w:rPr>
        <w:t>zawarta w Kielcach w dniu ……………………. pomiędzy:</w:t>
      </w:r>
    </w:p>
    <w:p w14:paraId="28D22D89" w14:textId="77777777" w:rsidR="004A3067" w:rsidRPr="00690523" w:rsidRDefault="004A3067" w:rsidP="004A3067">
      <w:pPr>
        <w:pStyle w:val="Standard"/>
        <w:suppressAutoHyphens w:val="0"/>
        <w:spacing w:line="240" w:lineRule="auto"/>
        <w:jc w:val="both"/>
        <w:rPr>
          <w:kern w:val="0"/>
          <w:sz w:val="22"/>
          <w:szCs w:val="22"/>
        </w:rPr>
      </w:pPr>
      <w:r w:rsidRPr="00893E42">
        <w:rPr>
          <w:rFonts w:eastAsia="Calibri"/>
          <w:b/>
          <w:bCs/>
          <w:kern w:val="0"/>
          <w:sz w:val="22"/>
          <w:szCs w:val="22"/>
          <w:lang w:eastAsia="pl-PL"/>
        </w:rPr>
        <w:t>Wojewódzkim Szpitalem Zespolonym w Kielcach ul. Grunwaldzka 45, 25-736 Kielce</w:t>
      </w:r>
      <w:r>
        <w:rPr>
          <w:rFonts w:eastAsia="Calibri"/>
          <w:b/>
          <w:bCs/>
          <w:kern w:val="0"/>
          <w:sz w:val="22"/>
          <w:szCs w:val="22"/>
          <w:lang w:eastAsia="pl-PL"/>
        </w:rPr>
        <w:t>,</w:t>
      </w:r>
      <w:r w:rsidRPr="00690523">
        <w:rPr>
          <w:rFonts w:eastAsia="Calibri"/>
          <w:kern w:val="0"/>
          <w:sz w:val="22"/>
          <w:szCs w:val="22"/>
          <w:lang w:eastAsia="pl-PL"/>
        </w:rPr>
        <w:t xml:space="preserve"> wpisanym pod numerem 0000001580 do Krajowego Rejestru Sądowego przez Sąd Rejonowy w Kielcach Wydział X Gospodarczy, NIP 959-12-91-292, REGON 000289785</w:t>
      </w:r>
    </w:p>
    <w:p w14:paraId="22299BBE" w14:textId="77777777" w:rsidR="004A3067" w:rsidRPr="00690523" w:rsidRDefault="004A3067" w:rsidP="004A3067">
      <w:pPr>
        <w:pStyle w:val="Standard"/>
        <w:tabs>
          <w:tab w:val="left" w:pos="851"/>
        </w:tabs>
        <w:suppressAutoHyphens w:val="0"/>
        <w:spacing w:line="240" w:lineRule="auto"/>
        <w:rPr>
          <w:kern w:val="0"/>
          <w:sz w:val="22"/>
          <w:szCs w:val="22"/>
        </w:rPr>
      </w:pPr>
      <w:r w:rsidRPr="00690523">
        <w:rPr>
          <w:rFonts w:eastAsia="Calibri"/>
          <w:kern w:val="0"/>
          <w:sz w:val="22"/>
          <w:szCs w:val="22"/>
          <w:lang w:eastAsia="pl-PL"/>
        </w:rPr>
        <w:t>reprezentowanym przez:</w:t>
      </w:r>
    </w:p>
    <w:p w14:paraId="75714C40" w14:textId="77777777" w:rsidR="00FF5A4E" w:rsidRPr="00B41842" w:rsidRDefault="00FF5A4E" w:rsidP="00FF5A4E">
      <w:pPr>
        <w:suppressAutoHyphens w:val="0"/>
        <w:rPr>
          <w:rFonts w:eastAsia="Calibri"/>
          <w:b/>
          <w:sz w:val="22"/>
          <w:szCs w:val="22"/>
          <w:lang w:eastAsia="pl-PL"/>
        </w:rPr>
      </w:pPr>
    </w:p>
    <w:bookmarkEnd w:id="0"/>
    <w:p w14:paraId="59F0905B" w14:textId="3B072ADF" w:rsidR="00FF5A4E" w:rsidRPr="00B41842" w:rsidRDefault="002738A7" w:rsidP="00FF5A4E">
      <w:pPr>
        <w:suppressAutoHyphens w:val="0"/>
        <w:rPr>
          <w:rFonts w:eastAsia="Calibri"/>
          <w:sz w:val="22"/>
          <w:szCs w:val="22"/>
          <w:lang w:eastAsia="pl-PL"/>
        </w:rPr>
      </w:pPr>
      <w:r>
        <w:rPr>
          <w:rFonts w:eastAsia="Calibri"/>
          <w:b/>
          <w:sz w:val="22"/>
          <w:szCs w:val="22"/>
          <w:lang w:eastAsia="pl-PL"/>
        </w:rPr>
        <w:t>………………………………………...</w:t>
      </w:r>
    </w:p>
    <w:p w14:paraId="7CDECCF8" w14:textId="77777777" w:rsidR="00FF5A4E" w:rsidRPr="00B41842" w:rsidRDefault="00FF5A4E" w:rsidP="00FF5A4E">
      <w:pPr>
        <w:suppressAutoHyphens w:val="0"/>
        <w:rPr>
          <w:rFonts w:eastAsia="Calibri"/>
          <w:b/>
          <w:sz w:val="22"/>
          <w:szCs w:val="22"/>
          <w:lang w:eastAsia="pl-PL"/>
        </w:rPr>
      </w:pPr>
      <w:r w:rsidRPr="00B41842">
        <w:rPr>
          <w:rFonts w:eastAsia="Calibri"/>
          <w:sz w:val="22"/>
          <w:szCs w:val="22"/>
          <w:lang w:eastAsia="pl-PL"/>
        </w:rPr>
        <w:t xml:space="preserve">zwanym w dalszej treści umowy </w:t>
      </w:r>
      <w:r w:rsidRPr="00B41842">
        <w:rPr>
          <w:rFonts w:eastAsia="Calibri"/>
          <w:b/>
          <w:sz w:val="22"/>
          <w:szCs w:val="22"/>
          <w:lang w:eastAsia="pl-PL"/>
        </w:rPr>
        <w:t>„Zamawiającym”</w:t>
      </w:r>
    </w:p>
    <w:p w14:paraId="0A6A451A" w14:textId="77777777" w:rsidR="00FF5A4E" w:rsidRPr="00B41842" w:rsidRDefault="00FF5A4E" w:rsidP="00FF5A4E">
      <w:pPr>
        <w:suppressAutoHyphens w:val="0"/>
        <w:jc w:val="both"/>
        <w:rPr>
          <w:rFonts w:eastAsia="Calibri"/>
          <w:sz w:val="22"/>
          <w:szCs w:val="22"/>
          <w:lang w:eastAsia="pl-PL"/>
        </w:rPr>
      </w:pPr>
    </w:p>
    <w:p w14:paraId="29E9A56D" w14:textId="77777777" w:rsidR="00FF5A4E" w:rsidRPr="00B41842" w:rsidRDefault="00FF5A4E" w:rsidP="00FF5A4E">
      <w:pPr>
        <w:suppressAutoHyphens w:val="0"/>
        <w:rPr>
          <w:rFonts w:eastAsia="Calibri"/>
          <w:sz w:val="22"/>
          <w:szCs w:val="22"/>
          <w:lang w:eastAsia="pl-PL"/>
        </w:rPr>
      </w:pPr>
      <w:r w:rsidRPr="00B41842">
        <w:rPr>
          <w:rFonts w:eastAsia="Calibri"/>
          <w:sz w:val="22"/>
          <w:szCs w:val="22"/>
          <w:lang w:eastAsia="pl-PL"/>
        </w:rPr>
        <w:t>a</w:t>
      </w:r>
    </w:p>
    <w:p w14:paraId="037C1C2B" w14:textId="77777777" w:rsidR="00FF5A4E" w:rsidRPr="00B41842" w:rsidRDefault="00FF5A4E" w:rsidP="00FF5A4E">
      <w:pPr>
        <w:suppressAutoHyphens w:val="0"/>
        <w:rPr>
          <w:rFonts w:eastAsia="Calibri"/>
          <w:sz w:val="22"/>
          <w:szCs w:val="22"/>
          <w:lang w:eastAsia="pl-PL"/>
        </w:rPr>
      </w:pPr>
    </w:p>
    <w:p w14:paraId="4B5161BB" w14:textId="77777777" w:rsidR="00FF5A4E" w:rsidRPr="00B41842" w:rsidRDefault="00FF5A4E" w:rsidP="00FF5A4E">
      <w:pPr>
        <w:suppressAutoHyphens w:val="0"/>
        <w:rPr>
          <w:rFonts w:eastAsia="Calibri"/>
          <w:b/>
          <w:bCs/>
          <w:sz w:val="22"/>
          <w:szCs w:val="22"/>
          <w:lang w:eastAsia="pl-PL"/>
        </w:rPr>
      </w:pPr>
      <w:r w:rsidRPr="00B41842">
        <w:rPr>
          <w:rFonts w:eastAsia="Calibri"/>
          <w:b/>
          <w:bCs/>
          <w:sz w:val="22"/>
          <w:szCs w:val="22"/>
          <w:lang w:eastAsia="pl-PL"/>
        </w:rPr>
        <w:t>…………………………………………</w:t>
      </w:r>
    </w:p>
    <w:p w14:paraId="0C1F210C" w14:textId="77777777" w:rsidR="00FF5A4E" w:rsidRPr="00B41842" w:rsidRDefault="00FF5A4E" w:rsidP="00FF5A4E">
      <w:pPr>
        <w:suppressAutoHyphens w:val="0"/>
        <w:rPr>
          <w:rFonts w:eastAsia="Calibri"/>
          <w:sz w:val="22"/>
          <w:szCs w:val="22"/>
          <w:lang w:eastAsia="pl-PL"/>
        </w:rPr>
      </w:pPr>
      <w:r w:rsidRPr="00B41842">
        <w:rPr>
          <w:rFonts w:eastAsia="Calibri"/>
          <w:sz w:val="22"/>
          <w:szCs w:val="22"/>
          <w:lang w:eastAsia="pl-PL"/>
        </w:rPr>
        <w:t xml:space="preserve">reprezentowanym przez: </w:t>
      </w:r>
    </w:p>
    <w:p w14:paraId="2143823B" w14:textId="77777777" w:rsidR="00FF5A4E" w:rsidRPr="00B41842" w:rsidRDefault="00FF5A4E" w:rsidP="00FF5A4E">
      <w:pPr>
        <w:suppressAutoHyphens w:val="0"/>
        <w:rPr>
          <w:rFonts w:eastAsia="Calibri"/>
          <w:b/>
          <w:bCs/>
          <w:sz w:val="22"/>
          <w:szCs w:val="22"/>
          <w:lang w:eastAsia="pl-PL"/>
        </w:rPr>
      </w:pPr>
    </w:p>
    <w:p w14:paraId="35E7E61A" w14:textId="77777777" w:rsidR="00FF5A4E" w:rsidRPr="00B41842" w:rsidRDefault="00FF5A4E" w:rsidP="00FF5A4E">
      <w:pPr>
        <w:suppressAutoHyphens w:val="0"/>
        <w:rPr>
          <w:rFonts w:eastAsia="Calibri"/>
          <w:b/>
          <w:bCs/>
          <w:sz w:val="22"/>
          <w:szCs w:val="22"/>
          <w:lang w:eastAsia="pl-PL"/>
        </w:rPr>
      </w:pPr>
    </w:p>
    <w:p w14:paraId="1C735707" w14:textId="77777777" w:rsidR="00FF5A4E" w:rsidRPr="00B41842" w:rsidRDefault="00FF5A4E" w:rsidP="00FF5A4E">
      <w:pPr>
        <w:suppressAutoHyphens w:val="0"/>
        <w:rPr>
          <w:rFonts w:eastAsia="Calibri"/>
          <w:b/>
          <w:bCs/>
          <w:sz w:val="22"/>
          <w:szCs w:val="22"/>
          <w:lang w:eastAsia="pl-PL"/>
        </w:rPr>
      </w:pPr>
      <w:r w:rsidRPr="00B41842">
        <w:rPr>
          <w:rFonts w:eastAsia="Calibri"/>
          <w:b/>
          <w:bCs/>
          <w:sz w:val="22"/>
          <w:szCs w:val="22"/>
          <w:lang w:eastAsia="pl-PL"/>
        </w:rPr>
        <w:t>…………………………………………………………</w:t>
      </w:r>
    </w:p>
    <w:p w14:paraId="0FDE6A62" w14:textId="77777777" w:rsidR="00FF5A4E" w:rsidRPr="00B41842" w:rsidRDefault="00FF5A4E" w:rsidP="00FF5A4E">
      <w:pPr>
        <w:suppressAutoHyphens w:val="0"/>
        <w:rPr>
          <w:rFonts w:eastAsia="Calibri"/>
          <w:sz w:val="22"/>
          <w:szCs w:val="22"/>
          <w:lang w:eastAsia="pl-PL"/>
        </w:rPr>
      </w:pPr>
      <w:r w:rsidRPr="00B41842">
        <w:rPr>
          <w:rFonts w:eastAsia="Calibri"/>
          <w:sz w:val="22"/>
          <w:szCs w:val="22"/>
          <w:lang w:eastAsia="pl-PL"/>
        </w:rPr>
        <w:t xml:space="preserve">zwanym w dalszej treści umowy </w:t>
      </w:r>
      <w:r w:rsidRPr="00B41842">
        <w:rPr>
          <w:rFonts w:eastAsia="Calibri"/>
          <w:b/>
          <w:sz w:val="22"/>
          <w:szCs w:val="22"/>
          <w:lang w:eastAsia="pl-PL"/>
        </w:rPr>
        <w:t>„Wykonawcą”</w:t>
      </w:r>
      <w:r w:rsidRPr="00B41842">
        <w:rPr>
          <w:rFonts w:eastAsia="Calibri"/>
          <w:sz w:val="22"/>
          <w:szCs w:val="22"/>
          <w:lang w:eastAsia="pl-PL"/>
        </w:rPr>
        <w:t>.</w:t>
      </w:r>
    </w:p>
    <w:p w14:paraId="62A3E5FA" w14:textId="77777777" w:rsidR="00FF5A4E" w:rsidRPr="00B41842" w:rsidRDefault="00FF5A4E" w:rsidP="00FF5A4E">
      <w:pPr>
        <w:suppressAutoHyphens w:val="0"/>
        <w:jc w:val="both"/>
        <w:rPr>
          <w:rFonts w:eastAsia="Calibri"/>
          <w:sz w:val="22"/>
          <w:szCs w:val="22"/>
          <w:lang w:eastAsia="pl-PL"/>
        </w:rPr>
      </w:pPr>
    </w:p>
    <w:p w14:paraId="44BA8063" w14:textId="77777777" w:rsidR="00FF5A4E" w:rsidRPr="00B41842" w:rsidRDefault="00FF5A4E" w:rsidP="00B7463C">
      <w:pPr>
        <w:suppressAutoHyphens w:val="0"/>
        <w:jc w:val="both"/>
        <w:rPr>
          <w:rFonts w:eastAsia="Calibri"/>
          <w:sz w:val="22"/>
          <w:szCs w:val="22"/>
          <w:lang w:eastAsia="pl-PL"/>
        </w:rPr>
      </w:pPr>
    </w:p>
    <w:p w14:paraId="3568176D" w14:textId="6A9DE1E6" w:rsidR="00553FF3" w:rsidRPr="002738A7" w:rsidRDefault="00FF5A4E" w:rsidP="00217599">
      <w:pPr>
        <w:widowControl w:val="0"/>
        <w:autoSpaceDE w:val="0"/>
        <w:jc w:val="both"/>
        <w:rPr>
          <w:rFonts w:eastAsia="Calibri"/>
          <w:b/>
          <w:bCs/>
          <w:i/>
          <w:iCs/>
          <w:sz w:val="22"/>
          <w:szCs w:val="22"/>
          <w:lang w:eastAsia="pl-PL"/>
        </w:rPr>
      </w:pPr>
      <w:r w:rsidRPr="00834BD8">
        <w:rPr>
          <w:rFonts w:eastAsia="Calibri"/>
          <w:iCs/>
          <w:spacing w:val="-8"/>
          <w:sz w:val="22"/>
          <w:szCs w:val="22"/>
          <w:lang w:eastAsia="pl-PL"/>
        </w:rPr>
        <w:t>Niniejsza umowa zostaje zawarta w rezultacie dokonania przez Zamawiaj</w:t>
      </w:r>
      <w:r w:rsidRPr="00834BD8">
        <w:rPr>
          <w:rFonts w:eastAsia="Calibri"/>
          <w:spacing w:val="-8"/>
          <w:sz w:val="22"/>
          <w:szCs w:val="22"/>
          <w:lang w:eastAsia="pl-PL"/>
        </w:rPr>
        <w:t>ą</w:t>
      </w:r>
      <w:r w:rsidRPr="00834BD8">
        <w:rPr>
          <w:rFonts w:eastAsia="Calibri"/>
          <w:iCs/>
          <w:spacing w:val="-8"/>
          <w:sz w:val="22"/>
          <w:szCs w:val="22"/>
          <w:lang w:eastAsia="pl-PL"/>
        </w:rPr>
        <w:t>cego wyboru oferty Wykonawcy</w:t>
      </w:r>
      <w:r w:rsidRPr="00834BD8">
        <w:rPr>
          <w:rFonts w:eastAsia="Calibri"/>
          <w:iCs/>
          <w:sz w:val="22"/>
          <w:szCs w:val="22"/>
          <w:lang w:eastAsia="pl-PL"/>
        </w:rPr>
        <w:t xml:space="preserve"> </w:t>
      </w:r>
      <w:r w:rsidRPr="00834BD8">
        <w:rPr>
          <w:rFonts w:eastAsia="Calibri"/>
          <w:iCs/>
          <w:spacing w:val="-4"/>
          <w:sz w:val="22"/>
          <w:szCs w:val="22"/>
          <w:lang w:eastAsia="pl-PL"/>
        </w:rPr>
        <w:t>w trybie podstawowym na podstawie art. 275 pkt</w:t>
      </w:r>
      <w:r w:rsidR="0013173B">
        <w:rPr>
          <w:rFonts w:eastAsia="Calibri"/>
          <w:iCs/>
          <w:spacing w:val="-4"/>
          <w:sz w:val="22"/>
          <w:szCs w:val="22"/>
          <w:lang w:eastAsia="pl-PL"/>
        </w:rPr>
        <w:t xml:space="preserve">. </w:t>
      </w:r>
      <w:r w:rsidRPr="00834BD8">
        <w:rPr>
          <w:rFonts w:eastAsia="Calibri"/>
          <w:iCs/>
          <w:spacing w:val="-4"/>
          <w:sz w:val="22"/>
          <w:szCs w:val="22"/>
          <w:lang w:eastAsia="pl-PL"/>
        </w:rPr>
        <w:t>1 ustaw</w:t>
      </w:r>
      <w:r w:rsidRPr="00834BD8">
        <w:rPr>
          <w:rFonts w:eastAsia="Calibri"/>
          <w:spacing w:val="-4"/>
          <w:sz w:val="22"/>
          <w:szCs w:val="22"/>
          <w:lang w:eastAsia="pl-PL"/>
        </w:rPr>
        <w:t xml:space="preserve">y </w:t>
      </w:r>
      <w:r w:rsidRPr="00834BD8">
        <w:rPr>
          <w:rFonts w:eastAsia="Calibri"/>
          <w:iCs/>
          <w:spacing w:val="-4"/>
          <w:sz w:val="22"/>
          <w:szCs w:val="22"/>
          <w:lang w:eastAsia="pl-PL"/>
        </w:rPr>
        <w:t xml:space="preserve">z dnia </w:t>
      </w:r>
      <w:r w:rsidRPr="00834BD8">
        <w:rPr>
          <w:rFonts w:eastAsia="Calibri"/>
          <w:sz w:val="22"/>
          <w:szCs w:val="22"/>
          <w:lang w:eastAsia="pl-PL"/>
        </w:rPr>
        <w:t xml:space="preserve">11 września 2019 r. Prawo zamówień publicznych </w:t>
      </w:r>
      <w:r w:rsidRPr="00834BD8">
        <w:rPr>
          <w:rFonts w:eastAsia="Calibri"/>
          <w:iCs/>
          <w:sz w:val="22"/>
          <w:szCs w:val="22"/>
          <w:lang w:eastAsia="pl-PL"/>
        </w:rPr>
        <w:t>(</w:t>
      </w:r>
      <w:r w:rsidRPr="00834BD8">
        <w:rPr>
          <w:rFonts w:eastAsia="Calibri"/>
          <w:sz w:val="22"/>
          <w:szCs w:val="22"/>
          <w:lang w:eastAsia="pl-PL"/>
        </w:rPr>
        <w:t>Dz.U.</w:t>
      </w:r>
      <w:r w:rsidR="00F16F0B">
        <w:rPr>
          <w:rFonts w:eastAsia="Calibri"/>
          <w:bCs/>
          <w:sz w:val="22"/>
          <w:szCs w:val="22"/>
          <w:lang w:eastAsia="pl-PL"/>
        </w:rPr>
        <w:t>202</w:t>
      </w:r>
      <w:r w:rsidR="002207F1">
        <w:rPr>
          <w:rFonts w:eastAsia="Calibri"/>
          <w:bCs/>
          <w:sz w:val="22"/>
          <w:szCs w:val="22"/>
          <w:lang w:eastAsia="pl-PL"/>
        </w:rPr>
        <w:t>4</w:t>
      </w:r>
      <w:r w:rsidR="004A3067">
        <w:rPr>
          <w:rFonts w:eastAsia="Calibri"/>
          <w:bCs/>
          <w:sz w:val="22"/>
          <w:szCs w:val="22"/>
          <w:lang w:eastAsia="pl-PL"/>
        </w:rPr>
        <w:t>.</w:t>
      </w:r>
      <w:r w:rsidR="002207F1">
        <w:rPr>
          <w:rFonts w:eastAsia="Calibri"/>
          <w:bCs/>
          <w:sz w:val="22"/>
          <w:szCs w:val="22"/>
          <w:lang w:eastAsia="pl-PL"/>
        </w:rPr>
        <w:t>1320</w:t>
      </w:r>
      <w:r w:rsidR="005C02DC">
        <w:rPr>
          <w:rFonts w:eastAsia="Calibri"/>
          <w:bCs/>
          <w:sz w:val="22"/>
          <w:szCs w:val="22"/>
          <w:lang w:eastAsia="pl-PL"/>
        </w:rPr>
        <w:t xml:space="preserve"> </w:t>
      </w:r>
      <w:proofErr w:type="spellStart"/>
      <w:r w:rsidR="004A3067">
        <w:rPr>
          <w:rFonts w:eastAsia="Calibri"/>
          <w:bCs/>
          <w:sz w:val="22"/>
          <w:szCs w:val="22"/>
          <w:lang w:eastAsia="pl-PL"/>
        </w:rPr>
        <w:t>t.j</w:t>
      </w:r>
      <w:proofErr w:type="spellEnd"/>
      <w:r w:rsidR="004A3067">
        <w:rPr>
          <w:rFonts w:eastAsia="Calibri"/>
          <w:bCs/>
          <w:sz w:val="22"/>
          <w:szCs w:val="22"/>
          <w:lang w:eastAsia="pl-PL"/>
        </w:rPr>
        <w:t>.</w:t>
      </w:r>
      <w:r w:rsidRPr="00834BD8">
        <w:rPr>
          <w:rFonts w:eastAsia="Calibri"/>
          <w:sz w:val="22"/>
          <w:szCs w:val="22"/>
          <w:lang w:eastAsia="pl-PL"/>
        </w:rPr>
        <w:t>)</w:t>
      </w:r>
      <w:r w:rsidR="0013064E">
        <w:rPr>
          <w:rFonts w:eastAsia="Calibri"/>
          <w:sz w:val="22"/>
          <w:szCs w:val="22"/>
          <w:lang w:eastAsia="pl-PL"/>
        </w:rPr>
        <w:t xml:space="preserve"> </w:t>
      </w:r>
      <w:r w:rsidR="0013064E" w:rsidRPr="002738A7">
        <w:rPr>
          <w:rFonts w:eastAsia="Calibri"/>
          <w:sz w:val="22"/>
          <w:szCs w:val="22"/>
          <w:lang w:eastAsia="pl-PL"/>
        </w:rPr>
        <w:t>na</w:t>
      </w:r>
      <w:r w:rsidRPr="002738A7">
        <w:rPr>
          <w:rFonts w:eastAsia="Calibri"/>
          <w:sz w:val="22"/>
          <w:szCs w:val="22"/>
          <w:lang w:eastAsia="pl-PL"/>
        </w:rPr>
        <w:t xml:space="preserve"> </w:t>
      </w:r>
      <w:bookmarkStart w:id="1" w:name="_Hlk63414867"/>
      <w:r w:rsidR="004A3067" w:rsidRPr="004A3067">
        <w:rPr>
          <w:rFonts w:eastAsia="Calibri"/>
          <w:b/>
          <w:bCs/>
          <w:i/>
          <w:iCs/>
          <w:sz w:val="22"/>
          <w:szCs w:val="22"/>
          <w:lang w:eastAsia="pl-PL"/>
        </w:rPr>
        <w:t>Zakup i dostawę sprzętu i wyposażenia w ramach projektu pn. „Poprawa efektywności funkcjonowania, dostępności i jakości świadczeń wysokospecjalistycznych w Wojewódzkim szpitalu Zespolonym w Kielcach” dla potrzeb Kliniki Intensywnego Nadzoru Kardiologicznego z Oddziałem Anestezjologii i Intensywnej Terapii nr 3</w:t>
      </w:r>
      <w:r w:rsidR="004A3067" w:rsidRPr="004A3067">
        <w:rPr>
          <w:rFonts w:eastAsia="Calibri"/>
          <w:b/>
          <w:bCs/>
          <w:sz w:val="22"/>
          <w:szCs w:val="22"/>
          <w:lang w:eastAsia="pl-PL"/>
        </w:rPr>
        <w:t xml:space="preserve"> znak sprawy: EZ/</w:t>
      </w:r>
      <w:r w:rsidR="004A3067">
        <w:rPr>
          <w:rFonts w:eastAsia="Calibri"/>
          <w:b/>
          <w:bCs/>
          <w:sz w:val="22"/>
          <w:szCs w:val="22"/>
          <w:lang w:eastAsia="pl-PL"/>
        </w:rPr>
        <w:t>36</w:t>
      </w:r>
      <w:r w:rsidR="004A3067" w:rsidRPr="004A3067">
        <w:rPr>
          <w:rFonts w:eastAsia="Calibri"/>
          <w:b/>
          <w:bCs/>
          <w:sz w:val="22"/>
          <w:szCs w:val="22"/>
          <w:lang w:eastAsia="pl-PL"/>
        </w:rPr>
        <w:t>/202</w:t>
      </w:r>
      <w:r w:rsidR="004A3067">
        <w:rPr>
          <w:rFonts w:eastAsia="Calibri"/>
          <w:b/>
          <w:bCs/>
          <w:sz w:val="22"/>
          <w:szCs w:val="22"/>
          <w:lang w:eastAsia="pl-PL"/>
        </w:rPr>
        <w:t>6</w:t>
      </w:r>
      <w:r w:rsidR="004A3067" w:rsidRPr="004A3067">
        <w:rPr>
          <w:rFonts w:eastAsia="Calibri"/>
          <w:b/>
          <w:bCs/>
          <w:sz w:val="22"/>
          <w:szCs w:val="22"/>
          <w:lang w:eastAsia="pl-PL"/>
        </w:rPr>
        <w:t xml:space="preserve">/SL, </w:t>
      </w:r>
      <w:r w:rsidR="004A3067" w:rsidRPr="004A3067">
        <w:rPr>
          <w:rFonts w:eastAsia="Calibri"/>
          <w:sz w:val="22"/>
          <w:szCs w:val="22"/>
          <w:u w:val="single"/>
          <w:lang w:eastAsia="pl-PL"/>
        </w:rPr>
        <w:t>realizowanego w ramach Krajowego Planu Odbudowy i Zwiększania Odporności: Komponent D „Efektywność, dostępność i jakość systemu ochrony zdrowia” Inwestycja D1.1.1 „Rozwój i modernizacja infrastruktury centrów opieki wysokospecjalistycznej i innych podmiotów” – umowa znak KPOD.07.02-IP.10-0294/25/KPO/149/2025/351 o objęcie wsparciem ze środków planu rozwojowego zawarta z ze Skarbem Państwa reprezentowanym przez Ministra Zdrowia.</w:t>
      </w:r>
    </w:p>
    <w:p w14:paraId="75577873" w14:textId="77777777" w:rsidR="00085F94" w:rsidRDefault="00085F94" w:rsidP="002B117D">
      <w:pPr>
        <w:pStyle w:val="Akapitzlist"/>
        <w:tabs>
          <w:tab w:val="num" w:pos="0"/>
        </w:tabs>
        <w:ind w:left="0"/>
        <w:jc w:val="both"/>
        <w:rPr>
          <w:b/>
          <w:sz w:val="22"/>
          <w:szCs w:val="22"/>
        </w:rPr>
      </w:pPr>
    </w:p>
    <w:p w14:paraId="65762C4F" w14:textId="77777777" w:rsidR="0013173B" w:rsidRPr="00621D83" w:rsidRDefault="0013173B" w:rsidP="00621D83">
      <w:pPr>
        <w:suppressAutoHyphens w:val="0"/>
        <w:autoSpaceDE w:val="0"/>
        <w:autoSpaceDN w:val="0"/>
        <w:adjustRightInd w:val="0"/>
        <w:ind w:left="567"/>
        <w:jc w:val="center"/>
        <w:rPr>
          <w:rFonts w:ascii="Arial" w:hAnsi="Arial" w:cs="Arial"/>
        </w:rPr>
      </w:pPr>
    </w:p>
    <w:bookmarkEnd w:id="1"/>
    <w:p w14:paraId="47D4FEDD" w14:textId="77777777" w:rsidR="00B3417A" w:rsidRPr="00B41842" w:rsidRDefault="00B3417A">
      <w:pPr>
        <w:jc w:val="center"/>
        <w:rPr>
          <w:b/>
          <w:sz w:val="22"/>
          <w:szCs w:val="22"/>
        </w:rPr>
      </w:pPr>
      <w:r w:rsidRPr="00B41842">
        <w:rPr>
          <w:b/>
          <w:sz w:val="22"/>
          <w:szCs w:val="22"/>
        </w:rPr>
        <w:t>§ 1</w:t>
      </w:r>
    </w:p>
    <w:p w14:paraId="51424F5B" w14:textId="77777777" w:rsidR="00B3417A" w:rsidRPr="00B41842" w:rsidRDefault="00B3417A">
      <w:pPr>
        <w:jc w:val="center"/>
        <w:rPr>
          <w:b/>
          <w:sz w:val="22"/>
          <w:szCs w:val="22"/>
        </w:rPr>
      </w:pPr>
      <w:r w:rsidRPr="00B41842">
        <w:rPr>
          <w:b/>
          <w:sz w:val="22"/>
          <w:szCs w:val="22"/>
        </w:rPr>
        <w:t>Przedmiot umowy</w:t>
      </w:r>
    </w:p>
    <w:p w14:paraId="17D816DB" w14:textId="000B42BF" w:rsidR="00F377B8" w:rsidRPr="00B41842" w:rsidRDefault="004A3067" w:rsidP="00202203">
      <w:pPr>
        <w:pStyle w:val="Sowowa"/>
        <w:widowControl/>
        <w:tabs>
          <w:tab w:val="left" w:pos="426"/>
        </w:tabs>
        <w:spacing w:line="240" w:lineRule="auto"/>
        <w:ind w:left="284"/>
        <w:jc w:val="both"/>
        <w:rPr>
          <w:sz w:val="22"/>
          <w:szCs w:val="22"/>
        </w:rPr>
      </w:pPr>
      <w:r w:rsidRPr="004A3067">
        <w:rPr>
          <w:rFonts w:eastAsia="Calibri"/>
          <w:iCs/>
          <w:spacing w:val="-8"/>
          <w:sz w:val="22"/>
          <w:szCs w:val="22"/>
          <w:lang w:eastAsia="pl-PL"/>
        </w:rPr>
        <w:t xml:space="preserve">Wykonawca przyjmuje do realizacji zamówienie na dostawę fabrycznie nowego, nieużywanego, nie </w:t>
      </w:r>
      <w:proofErr w:type="spellStart"/>
      <w:r w:rsidRPr="004A3067">
        <w:rPr>
          <w:rFonts w:eastAsia="Calibri"/>
          <w:iCs/>
          <w:spacing w:val="-8"/>
          <w:sz w:val="22"/>
          <w:szCs w:val="22"/>
          <w:lang w:eastAsia="pl-PL"/>
        </w:rPr>
        <w:t>rekondycjonowanego</w:t>
      </w:r>
      <w:proofErr w:type="spellEnd"/>
      <w:r w:rsidRPr="004A3067">
        <w:rPr>
          <w:rFonts w:eastAsia="Calibri"/>
          <w:iCs/>
          <w:spacing w:val="-8"/>
          <w:sz w:val="22"/>
          <w:szCs w:val="22"/>
          <w:lang w:eastAsia="pl-PL"/>
        </w:rPr>
        <w:t>, nie powystawowego, oznakowanego zgodnie z obowiązującymi przepisami prawa asortymentu tj.; ……………, którego typ, model oraz parametry i warunki techniczne wyspecyfikowano w załączniku nr ……, który stanowi integralną część niniejszej umowy.</w:t>
      </w:r>
    </w:p>
    <w:p w14:paraId="57F180EF" w14:textId="77777777" w:rsidR="00B3417A" w:rsidRPr="00B41842" w:rsidRDefault="00B3417A">
      <w:pPr>
        <w:jc w:val="center"/>
        <w:rPr>
          <w:b/>
          <w:sz w:val="22"/>
          <w:szCs w:val="22"/>
        </w:rPr>
      </w:pPr>
      <w:r w:rsidRPr="00B41842">
        <w:rPr>
          <w:b/>
          <w:sz w:val="22"/>
          <w:szCs w:val="22"/>
        </w:rPr>
        <w:t>§ 2</w:t>
      </w:r>
    </w:p>
    <w:p w14:paraId="66EC458F" w14:textId="77777777" w:rsidR="00B3417A" w:rsidRPr="00B41842" w:rsidRDefault="00B3417A" w:rsidP="006517B2">
      <w:pPr>
        <w:tabs>
          <w:tab w:val="left" w:pos="142"/>
        </w:tabs>
        <w:jc w:val="center"/>
        <w:rPr>
          <w:b/>
          <w:sz w:val="22"/>
          <w:szCs w:val="22"/>
        </w:rPr>
      </w:pPr>
      <w:r w:rsidRPr="00B41842">
        <w:rPr>
          <w:b/>
          <w:sz w:val="22"/>
          <w:szCs w:val="22"/>
        </w:rPr>
        <w:t>Termin</w:t>
      </w:r>
    </w:p>
    <w:p w14:paraId="354834EF" w14:textId="1CBA7C8E" w:rsidR="004A3067" w:rsidRPr="004A3067" w:rsidRDefault="004A3067" w:rsidP="00851DFF">
      <w:pPr>
        <w:widowControl w:val="0"/>
        <w:numPr>
          <w:ilvl w:val="0"/>
          <w:numId w:val="5"/>
        </w:numPr>
        <w:tabs>
          <w:tab w:val="left" w:pos="426"/>
        </w:tabs>
        <w:autoSpaceDN w:val="0"/>
        <w:jc w:val="both"/>
        <w:textAlignment w:val="baseline"/>
        <w:rPr>
          <w:rFonts w:eastAsia="Arial"/>
          <w:sz w:val="22"/>
          <w:szCs w:val="22"/>
        </w:rPr>
      </w:pPr>
      <w:bookmarkStart w:id="2" w:name="_Hlk64632272"/>
      <w:r w:rsidRPr="004A3067">
        <w:rPr>
          <w:rFonts w:eastAsia="Arial"/>
          <w:sz w:val="22"/>
          <w:szCs w:val="22"/>
        </w:rPr>
        <w:t xml:space="preserve">Strony ustalają, że dostawa przedmiotu umowy nastąpi w terminie </w:t>
      </w:r>
      <w:r w:rsidRPr="00851DFF">
        <w:rPr>
          <w:rFonts w:eastAsia="Arial"/>
          <w:b/>
          <w:bCs/>
          <w:sz w:val="22"/>
          <w:szCs w:val="22"/>
        </w:rPr>
        <w:t xml:space="preserve">do </w:t>
      </w:r>
      <w:r w:rsidR="00851DFF" w:rsidRPr="00851DFF">
        <w:rPr>
          <w:rFonts w:eastAsia="Arial"/>
          <w:b/>
          <w:bCs/>
          <w:sz w:val="22"/>
          <w:szCs w:val="22"/>
        </w:rPr>
        <w:t>6</w:t>
      </w:r>
      <w:r w:rsidRPr="00851DFF">
        <w:rPr>
          <w:rFonts w:eastAsia="Arial"/>
          <w:b/>
          <w:bCs/>
          <w:sz w:val="22"/>
          <w:szCs w:val="22"/>
        </w:rPr>
        <w:t>0 dni  kalendarzowych</w:t>
      </w:r>
      <w:r w:rsidRPr="004A3067">
        <w:rPr>
          <w:rFonts w:eastAsia="Arial"/>
          <w:b/>
          <w:bCs/>
          <w:sz w:val="22"/>
          <w:szCs w:val="22"/>
        </w:rPr>
        <w:t xml:space="preserve"> od daty zawarcia umowy</w:t>
      </w:r>
      <w:r w:rsidRPr="004A3067">
        <w:rPr>
          <w:rFonts w:eastAsia="Arial"/>
          <w:sz w:val="22"/>
          <w:szCs w:val="22"/>
        </w:rPr>
        <w:t>.</w:t>
      </w:r>
    </w:p>
    <w:p w14:paraId="2E238406" w14:textId="77777777" w:rsidR="004A3067" w:rsidRPr="004A3067" w:rsidRDefault="004A3067" w:rsidP="00851DFF">
      <w:pPr>
        <w:widowControl w:val="0"/>
        <w:numPr>
          <w:ilvl w:val="0"/>
          <w:numId w:val="5"/>
        </w:numPr>
        <w:tabs>
          <w:tab w:val="left" w:pos="426"/>
        </w:tabs>
        <w:autoSpaceDN w:val="0"/>
        <w:jc w:val="both"/>
        <w:textAlignment w:val="baseline"/>
        <w:rPr>
          <w:rFonts w:eastAsia="Arial"/>
          <w:sz w:val="22"/>
          <w:szCs w:val="22"/>
        </w:rPr>
      </w:pPr>
      <w:r w:rsidRPr="004A3067">
        <w:rPr>
          <w:rFonts w:eastAsia="Arial"/>
          <w:sz w:val="22"/>
          <w:szCs w:val="22"/>
        </w:rPr>
        <w:t xml:space="preserve">Wykonawca, co najmniej trzy dni przed terminem realizacji dostawy, powiadomi Zamawiającego </w:t>
      </w:r>
      <w:r w:rsidRPr="004A3067">
        <w:rPr>
          <w:rFonts w:eastAsia="Arial"/>
          <w:sz w:val="22"/>
          <w:szCs w:val="22"/>
        </w:rPr>
        <w:br/>
        <w:t>o planowanej dostawie. Dostawa zrealizowana będzie wyłącznie w dniu roboczym tj. od poniedziałku do piątku (w godz. od 8:</w:t>
      </w:r>
      <w:r w:rsidRPr="004A3067">
        <w:rPr>
          <w:rFonts w:eastAsia="Arial"/>
          <w:sz w:val="22"/>
          <w:szCs w:val="22"/>
          <w:u w:val="single"/>
        </w:rPr>
        <w:t>00</w:t>
      </w:r>
      <w:r w:rsidRPr="004A3067">
        <w:rPr>
          <w:rFonts w:eastAsia="Arial"/>
          <w:sz w:val="22"/>
          <w:szCs w:val="22"/>
        </w:rPr>
        <w:t xml:space="preserve"> do 14:</w:t>
      </w:r>
      <w:r w:rsidRPr="004A3067">
        <w:rPr>
          <w:rFonts w:eastAsia="Arial"/>
          <w:sz w:val="22"/>
          <w:szCs w:val="22"/>
          <w:u w:val="single"/>
        </w:rPr>
        <w:t>00)</w:t>
      </w:r>
      <w:r w:rsidRPr="004A3067">
        <w:rPr>
          <w:rFonts w:eastAsia="Arial"/>
          <w:sz w:val="22"/>
          <w:szCs w:val="22"/>
        </w:rPr>
        <w:t>, za wyjątkiem dni ustawowo wolnych od pracy w rozumieniu ustawy z dnia 18 stycznia 1951 r. o dniach wolnych od pracy (</w:t>
      </w:r>
      <w:proofErr w:type="spellStart"/>
      <w:r w:rsidRPr="004A3067">
        <w:rPr>
          <w:rFonts w:eastAsia="Arial"/>
          <w:sz w:val="22"/>
          <w:szCs w:val="22"/>
        </w:rPr>
        <w:t>t.j</w:t>
      </w:r>
      <w:proofErr w:type="spellEnd"/>
      <w:r w:rsidRPr="004A3067">
        <w:rPr>
          <w:rFonts w:eastAsia="Arial"/>
          <w:sz w:val="22"/>
          <w:szCs w:val="22"/>
        </w:rPr>
        <w:t xml:space="preserve">. Dz.U. 2025 r., poz. 296 </w:t>
      </w:r>
      <w:proofErr w:type="spellStart"/>
      <w:r w:rsidRPr="004A3067">
        <w:rPr>
          <w:rFonts w:eastAsia="Arial"/>
          <w:sz w:val="22"/>
          <w:szCs w:val="22"/>
        </w:rPr>
        <w:t>t.j</w:t>
      </w:r>
      <w:proofErr w:type="spellEnd"/>
      <w:r w:rsidRPr="004A3067">
        <w:rPr>
          <w:rFonts w:eastAsia="Arial"/>
          <w:sz w:val="22"/>
          <w:szCs w:val="22"/>
        </w:rPr>
        <w:t>.).</w:t>
      </w:r>
    </w:p>
    <w:p w14:paraId="238CB3CC" w14:textId="77777777" w:rsidR="004A3067" w:rsidRPr="004A3067" w:rsidRDefault="004A3067" w:rsidP="00851DFF">
      <w:pPr>
        <w:widowControl w:val="0"/>
        <w:numPr>
          <w:ilvl w:val="0"/>
          <w:numId w:val="5"/>
        </w:numPr>
        <w:tabs>
          <w:tab w:val="left" w:pos="426"/>
        </w:tabs>
        <w:autoSpaceDN w:val="0"/>
        <w:jc w:val="both"/>
        <w:textAlignment w:val="baseline"/>
        <w:rPr>
          <w:rFonts w:eastAsia="Arial"/>
          <w:sz w:val="22"/>
          <w:szCs w:val="22"/>
        </w:rPr>
      </w:pPr>
      <w:r w:rsidRPr="004A3067">
        <w:rPr>
          <w:rFonts w:eastAsia="Arial"/>
          <w:sz w:val="22"/>
          <w:szCs w:val="22"/>
        </w:rPr>
        <w:t xml:space="preserve">Za dzień zakończenia dostawy uważa się dzień podpisania przez obie strony protokołu bezusterkowego odbioru urządzeń w konfiguracji/zestawieniu wskazanym w </w:t>
      </w:r>
      <w:r w:rsidRPr="004A3067">
        <w:rPr>
          <w:rFonts w:eastAsia="Arial"/>
          <w:i/>
          <w:sz w:val="22"/>
          <w:szCs w:val="22"/>
        </w:rPr>
        <w:t>załączniku nr …. do umowy</w:t>
      </w:r>
      <w:r w:rsidRPr="004A3067">
        <w:rPr>
          <w:rFonts w:eastAsia="Arial"/>
          <w:iCs/>
          <w:sz w:val="22"/>
          <w:szCs w:val="22"/>
        </w:rPr>
        <w:t xml:space="preserve"> –</w:t>
      </w:r>
      <w:bookmarkStart w:id="3" w:name="Bookmark2"/>
      <w:r w:rsidRPr="004A3067">
        <w:rPr>
          <w:rFonts w:eastAsia="Arial"/>
          <w:color w:val="FF0000"/>
          <w:sz w:val="22"/>
          <w:szCs w:val="22"/>
        </w:rPr>
        <w:t xml:space="preserve"> </w:t>
      </w:r>
      <w:r w:rsidRPr="004A3067">
        <w:rPr>
          <w:rFonts w:eastAsia="Arial"/>
          <w:color w:val="000000"/>
          <w:sz w:val="22"/>
          <w:szCs w:val="22"/>
        </w:rPr>
        <w:t>Opis minimalnych parametrów technicznych.</w:t>
      </w:r>
    </w:p>
    <w:bookmarkEnd w:id="3"/>
    <w:p w14:paraId="121B8EF6" w14:textId="77777777" w:rsidR="00C34DDD" w:rsidRDefault="00C34DDD" w:rsidP="00C34DDD">
      <w:pPr>
        <w:pStyle w:val="WW-Domylnie"/>
        <w:jc w:val="both"/>
        <w:rPr>
          <w:i/>
          <w:color w:val="FF0000"/>
          <w:sz w:val="22"/>
          <w:szCs w:val="22"/>
        </w:rPr>
      </w:pPr>
    </w:p>
    <w:bookmarkEnd w:id="2"/>
    <w:p w14:paraId="46481FCD" w14:textId="77777777" w:rsidR="00BA4916" w:rsidRPr="00B41842" w:rsidRDefault="00BA4916" w:rsidP="00774E44">
      <w:pPr>
        <w:jc w:val="center"/>
        <w:rPr>
          <w:b/>
          <w:sz w:val="22"/>
          <w:szCs w:val="22"/>
        </w:rPr>
      </w:pPr>
      <w:r w:rsidRPr="00B41842">
        <w:rPr>
          <w:b/>
          <w:sz w:val="22"/>
          <w:szCs w:val="22"/>
        </w:rPr>
        <w:t>§ 3</w:t>
      </w:r>
    </w:p>
    <w:p w14:paraId="57F8CA4C" w14:textId="77777777" w:rsidR="00BA4916" w:rsidRPr="00B41842" w:rsidRDefault="00BA4916" w:rsidP="00BA4916">
      <w:pPr>
        <w:jc w:val="center"/>
        <w:rPr>
          <w:b/>
          <w:sz w:val="22"/>
          <w:szCs w:val="22"/>
        </w:rPr>
      </w:pPr>
      <w:r w:rsidRPr="00B41842">
        <w:rPr>
          <w:b/>
          <w:sz w:val="22"/>
          <w:szCs w:val="22"/>
        </w:rPr>
        <w:t>Realizacja umowy</w:t>
      </w:r>
    </w:p>
    <w:p w14:paraId="11FD2CE4" w14:textId="77777777" w:rsidR="004A3067" w:rsidRPr="004A3067" w:rsidRDefault="004A3067" w:rsidP="00851DFF">
      <w:pPr>
        <w:widowControl w:val="0"/>
        <w:numPr>
          <w:ilvl w:val="0"/>
          <w:numId w:val="11"/>
        </w:numPr>
        <w:tabs>
          <w:tab w:val="left" w:pos="426"/>
        </w:tabs>
        <w:autoSpaceDN w:val="0"/>
        <w:jc w:val="both"/>
        <w:textAlignment w:val="baseline"/>
        <w:rPr>
          <w:color w:val="00000A"/>
          <w:sz w:val="22"/>
          <w:szCs w:val="22"/>
        </w:rPr>
      </w:pPr>
      <w:r w:rsidRPr="004A3067">
        <w:rPr>
          <w:color w:val="00000A"/>
          <w:sz w:val="22"/>
          <w:szCs w:val="22"/>
        </w:rPr>
        <w:t>Wykonawca oświadcza, że zaoferowany przez niego sprzęt, będący przedmiotem umowy, posiada niezbędne dokumenty dopuszczające do obrotu i użytkowania jako wyrobu medycznego na terenie Rzeczpospolitej Polskiej, w myśl przepisów ustawy z dnia 7 kwietnia 2022 r. o wyrobach medycznych (</w:t>
      </w:r>
      <w:r w:rsidRPr="004A3067">
        <w:rPr>
          <w:bCs/>
          <w:iCs/>
          <w:color w:val="00000A"/>
          <w:sz w:val="22"/>
          <w:szCs w:val="22"/>
        </w:rPr>
        <w:t>t. j. Dz.U. z 2024 r., poz. 1620).</w:t>
      </w:r>
    </w:p>
    <w:p w14:paraId="38AFEB77" w14:textId="77777777" w:rsidR="004A3067" w:rsidRPr="004A3067" w:rsidRDefault="004A3067" w:rsidP="00851DFF">
      <w:pPr>
        <w:widowControl w:val="0"/>
        <w:numPr>
          <w:ilvl w:val="0"/>
          <w:numId w:val="11"/>
        </w:numPr>
        <w:tabs>
          <w:tab w:val="left" w:pos="426"/>
        </w:tabs>
        <w:autoSpaceDN w:val="0"/>
        <w:jc w:val="both"/>
        <w:textAlignment w:val="baseline"/>
        <w:rPr>
          <w:color w:val="00000A"/>
          <w:sz w:val="22"/>
          <w:szCs w:val="22"/>
        </w:rPr>
      </w:pPr>
      <w:r w:rsidRPr="004A3067">
        <w:rPr>
          <w:color w:val="00000A"/>
          <w:sz w:val="22"/>
          <w:szCs w:val="22"/>
        </w:rPr>
        <w:t>Urządzenie ma być fabrycznie nowe, wolne od wad prawnych i fizycznych oraz w pełni skonfigurowane i zmontowane w zakresie niezbędnym do użytkowania.</w:t>
      </w:r>
    </w:p>
    <w:p w14:paraId="4FE8F664" w14:textId="77777777" w:rsidR="004A3067" w:rsidRPr="004A3067" w:rsidRDefault="004A3067" w:rsidP="00851DFF">
      <w:pPr>
        <w:widowControl w:val="0"/>
        <w:numPr>
          <w:ilvl w:val="0"/>
          <w:numId w:val="11"/>
        </w:numPr>
        <w:tabs>
          <w:tab w:val="left" w:pos="426"/>
        </w:tabs>
        <w:autoSpaceDN w:val="0"/>
        <w:jc w:val="both"/>
        <w:textAlignment w:val="baseline"/>
        <w:rPr>
          <w:color w:val="00000A"/>
          <w:sz w:val="22"/>
          <w:szCs w:val="22"/>
        </w:rPr>
      </w:pPr>
      <w:r w:rsidRPr="004A3067">
        <w:rPr>
          <w:color w:val="00000A"/>
          <w:sz w:val="22"/>
          <w:szCs w:val="22"/>
        </w:rPr>
        <w:t>Wykonawca wraz z dostarczonym sprzętem/urządzeniem zobowiązany jest dostarczyć Zamawiającemu dokumenty zawierające informację niezbędne do jego prawidłowej eksploatacji, sporządzone w języku polskim, w tym w szczególności:</w:t>
      </w:r>
    </w:p>
    <w:p w14:paraId="37414314" w14:textId="77777777" w:rsidR="004A3067" w:rsidRPr="004A3067" w:rsidRDefault="004A3067" w:rsidP="00851DFF">
      <w:pPr>
        <w:widowControl w:val="0"/>
        <w:numPr>
          <w:ilvl w:val="0"/>
          <w:numId w:val="14"/>
        </w:numPr>
        <w:tabs>
          <w:tab w:val="left" w:pos="-1674"/>
          <w:tab w:val="left" w:pos="426"/>
        </w:tabs>
        <w:autoSpaceDN w:val="0"/>
        <w:jc w:val="both"/>
        <w:textAlignment w:val="baseline"/>
        <w:rPr>
          <w:color w:val="00000A"/>
          <w:sz w:val="22"/>
          <w:szCs w:val="22"/>
        </w:rPr>
      </w:pPr>
      <w:r w:rsidRPr="004A3067">
        <w:rPr>
          <w:color w:val="00000A"/>
          <w:sz w:val="22"/>
          <w:szCs w:val="22"/>
        </w:rPr>
        <w:t>instrukcję obsługi urządzenia w wersji papierowej lub elektronicznej,</w:t>
      </w:r>
    </w:p>
    <w:p w14:paraId="5DB72D8E" w14:textId="77777777" w:rsidR="004A3067" w:rsidRPr="004A3067" w:rsidRDefault="004A3067" w:rsidP="00851DFF">
      <w:pPr>
        <w:widowControl w:val="0"/>
        <w:numPr>
          <w:ilvl w:val="0"/>
          <w:numId w:val="14"/>
        </w:numPr>
        <w:tabs>
          <w:tab w:val="left" w:pos="-1674"/>
          <w:tab w:val="left" w:pos="426"/>
        </w:tabs>
        <w:autoSpaceDN w:val="0"/>
        <w:jc w:val="both"/>
        <w:textAlignment w:val="baseline"/>
        <w:rPr>
          <w:color w:val="00000A"/>
          <w:sz w:val="22"/>
          <w:szCs w:val="22"/>
        </w:rPr>
      </w:pPr>
      <w:r w:rsidRPr="004A3067">
        <w:rPr>
          <w:color w:val="00000A"/>
          <w:sz w:val="22"/>
          <w:szCs w:val="22"/>
        </w:rPr>
        <w:t>dokument gwarancji,</w:t>
      </w:r>
    </w:p>
    <w:p w14:paraId="575B91E0" w14:textId="77777777" w:rsidR="004A3067" w:rsidRPr="004A3067" w:rsidRDefault="004A3067" w:rsidP="00851DFF">
      <w:pPr>
        <w:widowControl w:val="0"/>
        <w:numPr>
          <w:ilvl w:val="0"/>
          <w:numId w:val="14"/>
        </w:numPr>
        <w:tabs>
          <w:tab w:val="left" w:pos="-1674"/>
          <w:tab w:val="left" w:pos="426"/>
        </w:tabs>
        <w:autoSpaceDN w:val="0"/>
        <w:jc w:val="both"/>
        <w:textAlignment w:val="baseline"/>
        <w:rPr>
          <w:color w:val="00000A"/>
          <w:sz w:val="22"/>
          <w:szCs w:val="22"/>
        </w:rPr>
      </w:pPr>
      <w:r w:rsidRPr="004A3067">
        <w:rPr>
          <w:color w:val="00000A"/>
          <w:sz w:val="22"/>
          <w:szCs w:val="22"/>
        </w:rPr>
        <w:t>dokument określający zasady świadczenia usług przez serwis w okresie gwarancyjnym,</w:t>
      </w:r>
    </w:p>
    <w:p w14:paraId="6EF830CA" w14:textId="77777777" w:rsidR="004A3067" w:rsidRPr="004A3067" w:rsidRDefault="004A3067" w:rsidP="00851DFF">
      <w:pPr>
        <w:widowControl w:val="0"/>
        <w:numPr>
          <w:ilvl w:val="0"/>
          <w:numId w:val="14"/>
        </w:numPr>
        <w:tabs>
          <w:tab w:val="left" w:pos="-1674"/>
          <w:tab w:val="left" w:pos="426"/>
        </w:tabs>
        <w:autoSpaceDN w:val="0"/>
        <w:jc w:val="both"/>
        <w:textAlignment w:val="baseline"/>
        <w:rPr>
          <w:color w:val="00000A"/>
          <w:sz w:val="22"/>
          <w:szCs w:val="22"/>
        </w:rPr>
      </w:pPr>
      <w:r w:rsidRPr="004A3067">
        <w:rPr>
          <w:color w:val="00000A"/>
          <w:sz w:val="22"/>
          <w:szCs w:val="22"/>
        </w:rPr>
        <w:t>wykaz punktów serwisowych,</w:t>
      </w:r>
    </w:p>
    <w:p w14:paraId="42749D3C" w14:textId="77777777" w:rsidR="004A3067" w:rsidRPr="004A3067" w:rsidRDefault="004A3067" w:rsidP="00851DFF">
      <w:pPr>
        <w:widowControl w:val="0"/>
        <w:numPr>
          <w:ilvl w:val="0"/>
          <w:numId w:val="14"/>
        </w:numPr>
        <w:tabs>
          <w:tab w:val="left" w:pos="-1674"/>
          <w:tab w:val="left" w:pos="426"/>
        </w:tabs>
        <w:autoSpaceDN w:val="0"/>
        <w:jc w:val="both"/>
        <w:textAlignment w:val="baseline"/>
        <w:rPr>
          <w:color w:val="00000A"/>
          <w:sz w:val="22"/>
          <w:szCs w:val="22"/>
        </w:rPr>
      </w:pPr>
      <w:r w:rsidRPr="004A3067">
        <w:rPr>
          <w:color w:val="00000A"/>
          <w:sz w:val="22"/>
          <w:szCs w:val="22"/>
        </w:rPr>
        <w:t>dokument lub dostęp do aplikacji umożliwiających rejestrację okresowych przeglądów technicznych zgodnie z art. 63 ust. 3 ustawy z dnia 7 kwietnia 2022 r. o wyrobach medycznych (</w:t>
      </w:r>
      <w:r w:rsidRPr="004A3067">
        <w:rPr>
          <w:bCs/>
          <w:iCs/>
          <w:color w:val="00000A"/>
          <w:sz w:val="22"/>
          <w:szCs w:val="22"/>
        </w:rPr>
        <w:t>t. j. Dz.U. z 2024 r., poz. 1620) – jeżeli dotyczy.</w:t>
      </w:r>
    </w:p>
    <w:p w14:paraId="0EC0D759" w14:textId="77777777" w:rsidR="004A3067" w:rsidRPr="004A3067" w:rsidRDefault="004A3067" w:rsidP="00851DFF">
      <w:pPr>
        <w:widowControl w:val="0"/>
        <w:numPr>
          <w:ilvl w:val="0"/>
          <w:numId w:val="11"/>
        </w:numPr>
        <w:tabs>
          <w:tab w:val="left" w:pos="426"/>
          <w:tab w:val="left" w:pos="1004"/>
        </w:tabs>
        <w:autoSpaceDN w:val="0"/>
        <w:jc w:val="both"/>
        <w:textAlignment w:val="baseline"/>
        <w:rPr>
          <w:color w:val="00000A"/>
          <w:sz w:val="22"/>
          <w:szCs w:val="22"/>
        </w:rPr>
      </w:pPr>
      <w:r w:rsidRPr="004A3067">
        <w:rPr>
          <w:color w:val="00000A"/>
          <w:sz w:val="22"/>
          <w:szCs w:val="22"/>
        </w:rPr>
        <w:t>W przypadku dostarczenia przez Wykonawcę sprzętu nie spełniającego warunków zamówienia lub obarczonego wadą prawną lub fizyczną, a uchybienie stwierdzone zostanie przy odbiorze towaru, Zamawiający zastrzega sobie prawo odmowy przyjęcia sprzętu i żądania usunięcia wady w wyznaczonym terminie. W przypadku nie usunięcia przez Wykonawcę niezgodności towaru z umową lub wady, postanowienia § 9 stosuje się odpowiednio.</w:t>
      </w:r>
    </w:p>
    <w:p w14:paraId="17122EED" w14:textId="77777777" w:rsidR="004A3067" w:rsidRPr="004A3067" w:rsidRDefault="004A3067" w:rsidP="00851DFF">
      <w:pPr>
        <w:widowControl w:val="0"/>
        <w:numPr>
          <w:ilvl w:val="0"/>
          <w:numId w:val="11"/>
        </w:numPr>
        <w:tabs>
          <w:tab w:val="left" w:pos="284"/>
        </w:tabs>
        <w:autoSpaceDN w:val="0"/>
        <w:spacing w:line="100" w:lineRule="atLeast"/>
        <w:jc w:val="both"/>
        <w:textAlignment w:val="baseline"/>
        <w:rPr>
          <w:color w:val="00000A"/>
          <w:sz w:val="22"/>
          <w:szCs w:val="22"/>
        </w:rPr>
      </w:pPr>
      <w:r w:rsidRPr="004A3067">
        <w:rPr>
          <w:color w:val="00000A"/>
          <w:sz w:val="22"/>
          <w:szCs w:val="22"/>
        </w:rPr>
        <w:t>Zamawiający wymaga dostarczenia aparatu wraz z pełnym oprogramowaniem oraz wszelkimi kodami serwisowymi oraz danymi umożliwiającymi pełne i swobodne serwisowanie urządzeń, które zostaną przekazane Zamawiającemu  po wygaśnięciu okresu gwarancyjnego na każde wezwanie Zamawiającego.</w:t>
      </w:r>
    </w:p>
    <w:p w14:paraId="2F9EF96A" w14:textId="77777777" w:rsidR="004A3067" w:rsidRPr="004A3067" w:rsidRDefault="004A3067" w:rsidP="00851DFF">
      <w:pPr>
        <w:widowControl w:val="0"/>
        <w:numPr>
          <w:ilvl w:val="0"/>
          <w:numId w:val="11"/>
        </w:numPr>
        <w:tabs>
          <w:tab w:val="left" w:pos="426"/>
        </w:tabs>
        <w:autoSpaceDN w:val="0"/>
        <w:jc w:val="both"/>
        <w:textAlignment w:val="baseline"/>
        <w:rPr>
          <w:color w:val="00000A"/>
          <w:sz w:val="22"/>
          <w:szCs w:val="22"/>
          <w:lang w:eastAsia="pl-PL"/>
        </w:rPr>
      </w:pPr>
      <w:r w:rsidRPr="004A3067">
        <w:rPr>
          <w:color w:val="00000A"/>
          <w:sz w:val="22"/>
          <w:szCs w:val="22"/>
          <w:lang w:eastAsia="pl-PL"/>
        </w:rPr>
        <w:t xml:space="preserve">Dostawa zrealizowana zostanie do miejsca docelowego użytkowania tj. ……………………………… Wojewódzkiego Szpitala Zespolonego w Kielcach ul. Grunwaldzka 45. Zakończenie czynności dostawy i odbiory zostanie </w:t>
      </w:r>
      <w:r w:rsidRPr="004A3067">
        <w:rPr>
          <w:sz w:val="22"/>
          <w:szCs w:val="22"/>
          <w:lang w:eastAsia="pl-PL"/>
        </w:rPr>
        <w:t>potwierdzone bezusterkowym protokołem</w:t>
      </w:r>
      <w:r w:rsidRPr="004A3067">
        <w:rPr>
          <w:color w:val="00000A"/>
          <w:sz w:val="22"/>
          <w:szCs w:val="22"/>
          <w:lang w:eastAsia="pl-PL"/>
        </w:rPr>
        <w:t>.</w:t>
      </w:r>
    </w:p>
    <w:p w14:paraId="00D31DA5" w14:textId="77777777" w:rsidR="004A3067" w:rsidRPr="004A3067" w:rsidRDefault="004A3067" w:rsidP="00851DFF">
      <w:pPr>
        <w:widowControl w:val="0"/>
        <w:numPr>
          <w:ilvl w:val="0"/>
          <w:numId w:val="11"/>
        </w:numPr>
        <w:tabs>
          <w:tab w:val="left" w:pos="426"/>
        </w:tabs>
        <w:autoSpaceDN w:val="0"/>
        <w:jc w:val="both"/>
        <w:textAlignment w:val="baseline"/>
        <w:rPr>
          <w:color w:val="00000A"/>
          <w:sz w:val="22"/>
          <w:szCs w:val="22"/>
          <w:lang w:eastAsia="pl-PL"/>
        </w:rPr>
      </w:pPr>
      <w:r w:rsidRPr="004A3067">
        <w:rPr>
          <w:color w:val="00000A"/>
          <w:sz w:val="22"/>
          <w:szCs w:val="22"/>
          <w:lang w:eastAsia="pl-PL"/>
        </w:rPr>
        <w:t>W przypadku gdy Wykonawca jest podmiotem zagranicznym zobowiązuje się do udostępniania na wniosek Zamawiającego (w razie kontroli Zamawiającego przez Instytucja Koordynująca Realizację Planu Rozwojowego) danych swoich beneficjentów rzeczywistych zgodnie z art. 22 ust. 2 lit. d) (iii) rozporządzenia RRF w zakresie: imię i nazwisko, data urodzenia beneficjenta rzeczywistego.</w:t>
      </w:r>
    </w:p>
    <w:p w14:paraId="3E24F704" w14:textId="77777777" w:rsidR="004A3067" w:rsidRPr="004A3067" w:rsidRDefault="004A3067" w:rsidP="00851DFF">
      <w:pPr>
        <w:widowControl w:val="0"/>
        <w:numPr>
          <w:ilvl w:val="0"/>
          <w:numId w:val="11"/>
        </w:numPr>
        <w:tabs>
          <w:tab w:val="left" w:pos="426"/>
        </w:tabs>
        <w:suppressAutoHyphens w:val="0"/>
        <w:autoSpaceDN w:val="0"/>
        <w:jc w:val="both"/>
        <w:textAlignment w:val="baseline"/>
        <w:rPr>
          <w:color w:val="00000A"/>
          <w:sz w:val="22"/>
          <w:szCs w:val="22"/>
        </w:rPr>
      </w:pPr>
      <w:r w:rsidRPr="004A3067">
        <w:rPr>
          <w:color w:val="00000A"/>
          <w:sz w:val="22"/>
          <w:szCs w:val="22"/>
        </w:rPr>
        <w:t xml:space="preserve">Strony zobowiązują się w współdziałać </w:t>
      </w:r>
      <w:r w:rsidRPr="004A3067">
        <w:rPr>
          <w:color w:val="00000A"/>
          <w:sz w:val="22"/>
          <w:szCs w:val="22"/>
          <w:lang w:eastAsia="pl-PL"/>
        </w:rPr>
        <w:t>przy realizacji umowy w celu:</w:t>
      </w:r>
    </w:p>
    <w:p w14:paraId="2B253783" w14:textId="77777777" w:rsidR="004A3067" w:rsidRPr="004A3067" w:rsidRDefault="004A3067" w:rsidP="00851DFF">
      <w:pPr>
        <w:widowControl w:val="0"/>
        <w:numPr>
          <w:ilvl w:val="0"/>
          <w:numId w:val="12"/>
        </w:numPr>
        <w:tabs>
          <w:tab w:val="left" w:pos="426"/>
        </w:tabs>
        <w:suppressAutoHyphens w:val="0"/>
        <w:autoSpaceDN w:val="0"/>
        <w:ind w:left="567" w:hanging="141"/>
        <w:jc w:val="both"/>
        <w:textAlignment w:val="baseline"/>
        <w:rPr>
          <w:color w:val="00000A"/>
          <w:sz w:val="22"/>
          <w:szCs w:val="22"/>
        </w:rPr>
      </w:pPr>
      <w:r w:rsidRPr="004A3067">
        <w:rPr>
          <w:color w:val="00000A"/>
          <w:sz w:val="22"/>
          <w:szCs w:val="22"/>
          <w:lang w:eastAsia="pl-PL"/>
        </w:rPr>
        <w:t xml:space="preserve">zapewnienia dostępności osobom ze szczególnymi potrzebami tj. w szczególności stosować się do wytycznych zawartych w dokumencie pn. „Standardy dostępności dla polityki spójności 2021-2027” (zwanym dalej „Standardy dostępności”) stanowiącym załącznik do „Wytycznych dotyczących realizacji zasad równościowych w ramach funduszy unijnych na lata 2021-2027”. Oświadczenie Wykonawcy o zgodności przedmiotu dostawy z w/w standardami oraz  obowiązku udokumentowania ich spełnienia na wezwanie Zmawiającego stanowi </w:t>
      </w:r>
      <w:r w:rsidRPr="004A3067">
        <w:rPr>
          <w:i/>
          <w:iCs/>
          <w:color w:val="00000A"/>
          <w:sz w:val="22"/>
          <w:szCs w:val="22"/>
          <w:lang w:eastAsia="pl-PL"/>
        </w:rPr>
        <w:t>załącznik nr 2a do umowy.</w:t>
      </w:r>
    </w:p>
    <w:p w14:paraId="4DCF6079" w14:textId="77777777" w:rsidR="004A3067" w:rsidRPr="004A3067" w:rsidRDefault="004A3067" w:rsidP="00851DFF">
      <w:pPr>
        <w:widowControl w:val="0"/>
        <w:numPr>
          <w:ilvl w:val="0"/>
          <w:numId w:val="12"/>
        </w:numPr>
        <w:tabs>
          <w:tab w:val="left" w:pos="426"/>
        </w:tabs>
        <w:suppressAutoHyphens w:val="0"/>
        <w:autoSpaceDN w:val="0"/>
        <w:ind w:left="567" w:hanging="141"/>
        <w:jc w:val="both"/>
        <w:textAlignment w:val="baseline"/>
        <w:rPr>
          <w:color w:val="00000A"/>
          <w:sz w:val="22"/>
          <w:szCs w:val="22"/>
        </w:rPr>
      </w:pPr>
      <w:r w:rsidRPr="004A3067">
        <w:rPr>
          <w:rFonts w:eastAsia="Arial Unicode MS"/>
          <w:color w:val="00000A"/>
          <w:sz w:val="22"/>
          <w:szCs w:val="22"/>
        </w:rPr>
        <w:t xml:space="preserve">spełnienia zasady DNSH (Do No </w:t>
      </w:r>
      <w:proofErr w:type="spellStart"/>
      <w:r w:rsidRPr="004A3067">
        <w:rPr>
          <w:rFonts w:eastAsia="Arial Unicode MS"/>
          <w:color w:val="00000A"/>
          <w:sz w:val="22"/>
          <w:szCs w:val="22"/>
        </w:rPr>
        <w:t>Significant</w:t>
      </w:r>
      <w:proofErr w:type="spellEnd"/>
      <w:r w:rsidRPr="004A3067">
        <w:rPr>
          <w:rFonts w:eastAsia="Arial Unicode MS"/>
          <w:color w:val="00000A"/>
          <w:sz w:val="22"/>
          <w:szCs w:val="22"/>
        </w:rPr>
        <w:t xml:space="preserve"> </w:t>
      </w:r>
      <w:proofErr w:type="spellStart"/>
      <w:r w:rsidRPr="004A3067">
        <w:rPr>
          <w:rFonts w:eastAsia="Arial Unicode MS"/>
          <w:color w:val="00000A"/>
          <w:sz w:val="22"/>
          <w:szCs w:val="22"/>
        </w:rPr>
        <w:t>Harm</w:t>
      </w:r>
      <w:proofErr w:type="spellEnd"/>
      <w:r w:rsidRPr="004A3067">
        <w:rPr>
          <w:rFonts w:eastAsia="Arial Unicode MS"/>
          <w:color w:val="00000A"/>
          <w:sz w:val="22"/>
          <w:szCs w:val="22"/>
        </w:rPr>
        <w:t xml:space="preserve"> – „nie czyń poważnych szkód”)</w:t>
      </w:r>
      <w:r w:rsidRPr="004A3067">
        <w:rPr>
          <w:color w:val="00000A"/>
          <w:sz w:val="22"/>
          <w:szCs w:val="22"/>
        </w:rPr>
        <w:t xml:space="preserve"> zawartej w przepisów dotyczących zrównoważonego rozwoju i ochrony środowiska, w szczególności </w:t>
      </w:r>
      <w:r w:rsidRPr="004A3067">
        <w:rPr>
          <w:color w:val="00000A"/>
          <w:sz w:val="22"/>
          <w:szCs w:val="22"/>
          <w:lang w:eastAsia="pl-PL"/>
        </w:rPr>
        <w:t>z art. 17 Rozporządzenia Parlamentu Europejskiego i Rady (UE) 2020/852 z dnia 18 czerwca 2020 r</w:t>
      </w:r>
      <w:r w:rsidRPr="004A3067">
        <w:rPr>
          <w:color w:val="00000A"/>
          <w:sz w:val="22"/>
          <w:szCs w:val="22"/>
        </w:rPr>
        <w:t xml:space="preserve"> (tzw. Taksonomia UE). </w:t>
      </w:r>
      <w:r w:rsidRPr="004A3067">
        <w:rPr>
          <w:color w:val="00000A"/>
          <w:sz w:val="22"/>
          <w:szCs w:val="22"/>
          <w:lang w:eastAsia="pl-PL"/>
        </w:rPr>
        <w:t xml:space="preserve">Oświadczenie Wykonawcy o zgodności przedmiotu dostawy  z w/w zasadami oraz obowiązku udokumentowania ich spełnienia na wezwanie Zmawiającego stanowi </w:t>
      </w:r>
      <w:r w:rsidRPr="004A3067">
        <w:rPr>
          <w:i/>
          <w:iCs/>
          <w:color w:val="00000A"/>
          <w:sz w:val="22"/>
          <w:szCs w:val="22"/>
          <w:lang w:eastAsia="pl-PL"/>
        </w:rPr>
        <w:t>załącznik nr 2b do umowy</w:t>
      </w:r>
      <w:r w:rsidRPr="004A3067">
        <w:rPr>
          <w:color w:val="00000A"/>
          <w:sz w:val="22"/>
          <w:szCs w:val="22"/>
          <w:lang w:eastAsia="pl-PL"/>
        </w:rPr>
        <w:t>.</w:t>
      </w:r>
    </w:p>
    <w:p w14:paraId="27B4F187" w14:textId="77777777" w:rsidR="004A3067" w:rsidRPr="004A3067" w:rsidRDefault="004A3067" w:rsidP="00851DFF">
      <w:pPr>
        <w:widowControl w:val="0"/>
        <w:numPr>
          <w:ilvl w:val="0"/>
          <w:numId w:val="11"/>
        </w:numPr>
        <w:tabs>
          <w:tab w:val="left" w:pos="426"/>
          <w:tab w:val="left" w:pos="1288"/>
        </w:tabs>
        <w:autoSpaceDN w:val="0"/>
        <w:jc w:val="both"/>
        <w:textAlignment w:val="baseline"/>
        <w:rPr>
          <w:color w:val="00000A"/>
          <w:sz w:val="22"/>
          <w:szCs w:val="22"/>
        </w:rPr>
      </w:pPr>
      <w:r w:rsidRPr="004A3067">
        <w:rPr>
          <w:color w:val="00000A"/>
          <w:sz w:val="22"/>
          <w:szCs w:val="22"/>
        </w:rPr>
        <w:t>Strony postanawiają, iż osobami odpowiedzialnymi realizację umowy będą:</w:t>
      </w:r>
    </w:p>
    <w:p w14:paraId="63A28D46" w14:textId="77777777" w:rsidR="004A3067" w:rsidRPr="004A3067" w:rsidRDefault="004A3067" w:rsidP="00851DFF">
      <w:pPr>
        <w:widowControl w:val="0"/>
        <w:numPr>
          <w:ilvl w:val="0"/>
          <w:numId w:val="13"/>
        </w:numPr>
        <w:tabs>
          <w:tab w:val="left" w:pos="-2793"/>
          <w:tab w:val="left" w:pos="-2368"/>
          <w:tab w:val="left" w:pos="426"/>
        </w:tabs>
        <w:autoSpaceDN w:val="0"/>
        <w:ind w:left="426" w:hanging="426"/>
        <w:jc w:val="both"/>
        <w:textAlignment w:val="baseline"/>
        <w:rPr>
          <w:color w:val="00000A"/>
          <w:sz w:val="22"/>
          <w:szCs w:val="22"/>
        </w:rPr>
      </w:pPr>
      <w:r w:rsidRPr="004A3067">
        <w:rPr>
          <w:color w:val="00000A"/>
          <w:sz w:val="22"/>
          <w:szCs w:val="22"/>
        </w:rPr>
        <w:t>ze strony Zamawiającego………………….,  tel. ……………….., e-mail ……………………………… w zakresie dostawy sprzętu/urządzenia,</w:t>
      </w:r>
    </w:p>
    <w:p w14:paraId="6E12B056" w14:textId="77777777" w:rsidR="004A3067" w:rsidRPr="004A3067" w:rsidRDefault="004A3067" w:rsidP="00851DFF">
      <w:pPr>
        <w:widowControl w:val="0"/>
        <w:numPr>
          <w:ilvl w:val="0"/>
          <w:numId w:val="10"/>
        </w:numPr>
        <w:tabs>
          <w:tab w:val="left" w:pos="-2793"/>
          <w:tab w:val="left" w:pos="-2368"/>
          <w:tab w:val="left" w:pos="426"/>
        </w:tabs>
        <w:autoSpaceDN w:val="0"/>
        <w:ind w:left="0" w:firstLine="0"/>
        <w:jc w:val="both"/>
        <w:textAlignment w:val="baseline"/>
        <w:rPr>
          <w:color w:val="00000A"/>
          <w:sz w:val="22"/>
          <w:szCs w:val="22"/>
        </w:rPr>
      </w:pPr>
      <w:r w:rsidRPr="004A3067">
        <w:rPr>
          <w:color w:val="00000A"/>
          <w:sz w:val="22"/>
          <w:szCs w:val="22"/>
        </w:rPr>
        <w:t xml:space="preserve">ze strony Zamawiającego………………….,  tel. ……………….., e-mail ……………………………… w zakresie nadzoru nad spełnieniem </w:t>
      </w:r>
      <w:r w:rsidRPr="004A3067">
        <w:rPr>
          <w:rFonts w:eastAsia="Arial Unicode MS"/>
          <w:color w:val="00000A"/>
          <w:sz w:val="22"/>
          <w:szCs w:val="22"/>
        </w:rPr>
        <w:t xml:space="preserve">zasady DNSH oraz </w:t>
      </w:r>
      <w:r w:rsidRPr="004A3067">
        <w:rPr>
          <w:color w:val="00000A"/>
          <w:sz w:val="22"/>
          <w:szCs w:val="22"/>
          <w:lang w:eastAsia="pl-PL"/>
        </w:rPr>
        <w:t>wytycznych zawartych w dokumencie pn. „Standardy dostępności dla polityki spójności 2021-2027”,</w:t>
      </w:r>
    </w:p>
    <w:p w14:paraId="5E03C163" w14:textId="77777777" w:rsidR="004A3067" w:rsidRPr="004A3067" w:rsidRDefault="004A3067" w:rsidP="00851DFF">
      <w:pPr>
        <w:widowControl w:val="0"/>
        <w:numPr>
          <w:ilvl w:val="0"/>
          <w:numId w:val="10"/>
        </w:numPr>
        <w:tabs>
          <w:tab w:val="left" w:pos="-2793"/>
          <w:tab w:val="left" w:pos="-2368"/>
          <w:tab w:val="left" w:pos="426"/>
        </w:tabs>
        <w:autoSpaceDN w:val="0"/>
        <w:ind w:left="0" w:firstLine="0"/>
        <w:jc w:val="both"/>
        <w:textAlignment w:val="baseline"/>
        <w:rPr>
          <w:color w:val="00000A"/>
          <w:sz w:val="22"/>
          <w:szCs w:val="22"/>
        </w:rPr>
      </w:pPr>
      <w:r w:rsidRPr="004A3067">
        <w:rPr>
          <w:color w:val="00000A"/>
          <w:sz w:val="22"/>
          <w:szCs w:val="22"/>
        </w:rPr>
        <w:t>ze strony Wykonawcy ………………….,  tel. ………………..</w:t>
      </w:r>
    </w:p>
    <w:p w14:paraId="7A333EE2" w14:textId="77777777" w:rsidR="00F80345" w:rsidRPr="00B41842" w:rsidRDefault="00F80345">
      <w:pPr>
        <w:jc w:val="center"/>
        <w:rPr>
          <w:b/>
          <w:sz w:val="22"/>
          <w:szCs w:val="22"/>
        </w:rPr>
      </w:pPr>
    </w:p>
    <w:p w14:paraId="679F9651" w14:textId="77777777" w:rsidR="004A3067" w:rsidRDefault="004A3067">
      <w:pPr>
        <w:jc w:val="center"/>
        <w:rPr>
          <w:b/>
          <w:sz w:val="22"/>
          <w:szCs w:val="22"/>
        </w:rPr>
      </w:pPr>
    </w:p>
    <w:p w14:paraId="1B005EC3" w14:textId="6AE829FC" w:rsidR="00B3417A" w:rsidRPr="00B41842" w:rsidRDefault="00B3417A">
      <w:pPr>
        <w:jc w:val="center"/>
        <w:rPr>
          <w:b/>
          <w:sz w:val="22"/>
          <w:szCs w:val="22"/>
        </w:rPr>
      </w:pPr>
      <w:r w:rsidRPr="00B41842">
        <w:rPr>
          <w:b/>
          <w:sz w:val="22"/>
          <w:szCs w:val="22"/>
        </w:rPr>
        <w:lastRenderedPageBreak/>
        <w:t>§ 4</w:t>
      </w:r>
    </w:p>
    <w:p w14:paraId="78401FA6" w14:textId="77777777" w:rsidR="00B3417A" w:rsidRPr="00B41842" w:rsidRDefault="00B3417A">
      <w:pPr>
        <w:jc w:val="center"/>
        <w:rPr>
          <w:b/>
          <w:sz w:val="22"/>
          <w:szCs w:val="22"/>
        </w:rPr>
      </w:pPr>
      <w:r w:rsidRPr="00B41842">
        <w:rPr>
          <w:b/>
          <w:sz w:val="22"/>
          <w:szCs w:val="22"/>
        </w:rPr>
        <w:t>Podwykonawcy</w:t>
      </w:r>
    </w:p>
    <w:p w14:paraId="134FAEE1" w14:textId="77777777" w:rsidR="004A3067" w:rsidRPr="000540D5" w:rsidRDefault="004A3067" w:rsidP="00851DFF">
      <w:pPr>
        <w:pStyle w:val="Textbody"/>
        <w:widowControl w:val="0"/>
        <w:numPr>
          <w:ilvl w:val="0"/>
          <w:numId w:val="16"/>
        </w:numPr>
        <w:tabs>
          <w:tab w:val="left" w:pos="142"/>
          <w:tab w:val="left" w:pos="426"/>
        </w:tabs>
        <w:spacing w:after="0" w:line="240" w:lineRule="auto"/>
        <w:ind w:left="0" w:firstLine="0"/>
        <w:jc w:val="both"/>
        <w:rPr>
          <w:kern w:val="0"/>
          <w:sz w:val="22"/>
          <w:szCs w:val="22"/>
        </w:rPr>
      </w:pPr>
      <w:r w:rsidRPr="000540D5">
        <w:rPr>
          <w:kern w:val="0"/>
          <w:sz w:val="22"/>
          <w:szCs w:val="22"/>
        </w:rPr>
        <w:t xml:space="preserve">Wykonawca powierza podwykonawcom wykonanie następującej części przedmiotu umowy tj.  </w:t>
      </w:r>
      <w:r>
        <w:rPr>
          <w:kern w:val="0"/>
          <w:sz w:val="22"/>
          <w:szCs w:val="22"/>
        </w:rPr>
        <w:br/>
      </w:r>
      <w:r w:rsidRPr="000540D5">
        <w:rPr>
          <w:kern w:val="0"/>
          <w:sz w:val="22"/>
          <w:szCs w:val="22"/>
        </w:rPr>
        <w:t>- (należy wstawić nazwę (firma) adres (siedziba) podwykonawcy oraz zakres usług realizowany przez podwykonawcę…………………….</w:t>
      </w:r>
    </w:p>
    <w:p w14:paraId="72F4BB49" w14:textId="77777777" w:rsidR="004A3067" w:rsidRDefault="004A3067" w:rsidP="00851DFF">
      <w:pPr>
        <w:pStyle w:val="Textbody"/>
        <w:widowControl w:val="0"/>
        <w:numPr>
          <w:ilvl w:val="0"/>
          <w:numId w:val="16"/>
        </w:numPr>
        <w:tabs>
          <w:tab w:val="left" w:pos="142"/>
          <w:tab w:val="left" w:pos="426"/>
        </w:tabs>
        <w:spacing w:after="0" w:line="240" w:lineRule="auto"/>
        <w:ind w:left="0" w:firstLine="0"/>
        <w:jc w:val="both"/>
        <w:rPr>
          <w:kern w:val="0"/>
          <w:sz w:val="22"/>
          <w:szCs w:val="22"/>
        </w:rPr>
      </w:pPr>
      <w:r w:rsidRPr="00690523">
        <w:rPr>
          <w:kern w:val="0"/>
          <w:sz w:val="22"/>
          <w:szCs w:val="22"/>
        </w:rPr>
        <w:t xml:space="preserve">Wykonawca ponosi pełną odpowiedzialność za realizację części przedmiotu umowy, którą wykonuje przy pomocy podwykonawcy. Wykonawca zapewni że podwykonawca realizujący część przedmiotu zamówienia będzie przestrzegał obowiązków określonych w umowie w szczególności o których mowa § 3 ust 7- 8, oraz zobowiązany jest do złożenia oświadczenia o braku podstaw stosowania art. 7 ust. 1 ustawy z dnia 13 kwietnia 2022 r. o szczególnych rozwiązaniach w zakresie przeciwdziałania wspieraniu agresji na Ukrainę oraz służących ochronie bezpieczeństwa narodowego </w:t>
      </w:r>
      <w:r w:rsidRPr="00BA0A70">
        <w:rPr>
          <w:kern w:val="0"/>
          <w:sz w:val="22"/>
          <w:szCs w:val="22"/>
        </w:rPr>
        <w:t>(</w:t>
      </w:r>
      <w:proofErr w:type="spellStart"/>
      <w:r w:rsidRPr="004A7628">
        <w:rPr>
          <w:kern w:val="0"/>
          <w:sz w:val="22"/>
          <w:szCs w:val="22"/>
        </w:rPr>
        <w:t>t.j</w:t>
      </w:r>
      <w:proofErr w:type="spellEnd"/>
      <w:r w:rsidRPr="004A7628">
        <w:rPr>
          <w:kern w:val="0"/>
          <w:sz w:val="22"/>
          <w:szCs w:val="22"/>
        </w:rPr>
        <w:t>. Dz. U. z 2025 r., poz. 514</w:t>
      </w:r>
      <w:r w:rsidRPr="00BA0A70">
        <w:rPr>
          <w:kern w:val="0"/>
          <w:sz w:val="22"/>
          <w:szCs w:val="22"/>
        </w:rPr>
        <w:t>)</w:t>
      </w:r>
      <w:r w:rsidRPr="00690523">
        <w:rPr>
          <w:kern w:val="0"/>
          <w:sz w:val="22"/>
          <w:szCs w:val="22"/>
        </w:rPr>
        <w:t xml:space="preserve"> oraz </w:t>
      </w:r>
      <w:r>
        <w:rPr>
          <w:kern w:val="0"/>
          <w:sz w:val="22"/>
          <w:szCs w:val="22"/>
        </w:rPr>
        <w:t xml:space="preserve">art. 1 pkt 23 </w:t>
      </w:r>
      <w:r w:rsidRPr="00690523">
        <w:rPr>
          <w:kern w:val="0"/>
          <w:sz w:val="22"/>
          <w:szCs w:val="22"/>
        </w:rPr>
        <w:t>rozporządzenia 2022/576 z dnia 8 kwietnia 2022 r. w sprawie zmiany rozporządzenia (UE) nr 833/2014 dotyczącego środków ograniczających w związku z działaniami Rosji destabilizującymi sytuację na Ukrainie (Dz. Urz. UE nr L 111 z 8.4.2022, str. 1)</w:t>
      </w:r>
      <w:r>
        <w:rPr>
          <w:kern w:val="0"/>
          <w:sz w:val="22"/>
          <w:szCs w:val="22"/>
        </w:rPr>
        <w:t xml:space="preserve">, które do </w:t>
      </w:r>
      <w:r w:rsidRPr="001B3595">
        <w:rPr>
          <w:kern w:val="0"/>
          <w:sz w:val="22"/>
          <w:szCs w:val="22"/>
        </w:rPr>
        <w:t>rozporządzeni</w:t>
      </w:r>
      <w:r>
        <w:rPr>
          <w:kern w:val="0"/>
          <w:sz w:val="22"/>
          <w:szCs w:val="22"/>
        </w:rPr>
        <w:t xml:space="preserve">a </w:t>
      </w:r>
      <w:r w:rsidRPr="001B3595">
        <w:rPr>
          <w:kern w:val="0"/>
          <w:sz w:val="22"/>
          <w:szCs w:val="22"/>
        </w:rPr>
        <w:t>(UE) nr 833/2014</w:t>
      </w:r>
      <w:r>
        <w:rPr>
          <w:kern w:val="0"/>
          <w:sz w:val="22"/>
          <w:szCs w:val="22"/>
        </w:rPr>
        <w:t xml:space="preserve"> dodaje art. 5k w zakresie tegoż art. 5k ust. 1.</w:t>
      </w:r>
    </w:p>
    <w:p w14:paraId="31C1DFA6" w14:textId="77777777" w:rsidR="004A3067" w:rsidRPr="000540D5" w:rsidRDefault="004A3067" w:rsidP="00851DFF">
      <w:pPr>
        <w:pStyle w:val="Textbody"/>
        <w:widowControl w:val="0"/>
        <w:numPr>
          <w:ilvl w:val="0"/>
          <w:numId w:val="16"/>
        </w:numPr>
        <w:tabs>
          <w:tab w:val="left" w:pos="142"/>
          <w:tab w:val="left" w:pos="426"/>
        </w:tabs>
        <w:spacing w:after="0" w:line="240" w:lineRule="auto"/>
        <w:ind w:left="0" w:firstLine="0"/>
        <w:jc w:val="both"/>
        <w:rPr>
          <w:kern w:val="0"/>
          <w:sz w:val="22"/>
          <w:szCs w:val="22"/>
        </w:rPr>
      </w:pPr>
      <w:r w:rsidRPr="000540D5">
        <w:rPr>
          <w:kern w:val="0"/>
          <w:sz w:val="22"/>
          <w:szCs w:val="22"/>
        </w:rPr>
        <w:t>Wykonawca, na żądanie Zamawiającego, zobowiązany jest do zmiany podwykonawcy, jeżeli ten wykonuje umowę w sposób wadliwy, niestaranny, niezgodny z umową lub właściwymi przepisami.</w:t>
      </w:r>
    </w:p>
    <w:p w14:paraId="194EAB29" w14:textId="77777777" w:rsidR="00360388" w:rsidRPr="00B41842" w:rsidRDefault="00360388" w:rsidP="00C50AF3">
      <w:pPr>
        <w:pStyle w:val="Tekstpodstawowy"/>
        <w:rPr>
          <w:sz w:val="22"/>
          <w:szCs w:val="22"/>
        </w:rPr>
      </w:pPr>
    </w:p>
    <w:p w14:paraId="7A08F14C" w14:textId="77777777" w:rsidR="00B3417A" w:rsidRPr="00B41842" w:rsidRDefault="00B3417A">
      <w:pPr>
        <w:jc w:val="center"/>
        <w:rPr>
          <w:b/>
          <w:sz w:val="22"/>
          <w:szCs w:val="22"/>
        </w:rPr>
      </w:pPr>
      <w:r w:rsidRPr="00B41842">
        <w:rPr>
          <w:b/>
          <w:sz w:val="22"/>
          <w:szCs w:val="22"/>
        </w:rPr>
        <w:t>§ 5</w:t>
      </w:r>
    </w:p>
    <w:p w14:paraId="441DF3A9" w14:textId="77777777" w:rsidR="00B3417A" w:rsidRPr="00B41842" w:rsidRDefault="00B3417A">
      <w:pPr>
        <w:jc w:val="center"/>
        <w:rPr>
          <w:b/>
          <w:sz w:val="22"/>
          <w:szCs w:val="22"/>
        </w:rPr>
      </w:pPr>
      <w:r w:rsidRPr="00B41842">
        <w:rPr>
          <w:b/>
          <w:sz w:val="22"/>
          <w:szCs w:val="22"/>
        </w:rPr>
        <w:t>Wynagrodzenie</w:t>
      </w:r>
    </w:p>
    <w:p w14:paraId="467E165E" w14:textId="77777777" w:rsidR="004A3067" w:rsidRDefault="004A3067" w:rsidP="004A3067">
      <w:pPr>
        <w:pStyle w:val="textbody0"/>
        <w:widowControl w:val="0"/>
        <w:tabs>
          <w:tab w:val="left" w:pos="426"/>
        </w:tabs>
        <w:spacing w:before="0" w:beforeAutospacing="0" w:after="0" w:afterAutospacing="0"/>
        <w:ind w:left="284" w:hanging="284"/>
        <w:jc w:val="both"/>
      </w:pPr>
      <w:r>
        <w:rPr>
          <w:sz w:val="22"/>
          <w:szCs w:val="22"/>
        </w:rPr>
        <w:t>Z tytułu realizacji przedmiotu umowy Wykonawca otrzyma wynagrodzenie w kwocie brutto ……… zł (słownie: ................................), w tym:</w:t>
      </w:r>
    </w:p>
    <w:p w14:paraId="6E2CE6DE" w14:textId="77777777" w:rsidR="004A3067" w:rsidRDefault="004A3067" w:rsidP="004A3067">
      <w:pPr>
        <w:pStyle w:val="textbody0"/>
        <w:widowControl w:val="0"/>
        <w:tabs>
          <w:tab w:val="left" w:pos="-2476"/>
          <w:tab w:val="left" w:pos="284"/>
        </w:tabs>
        <w:spacing w:before="0" w:beforeAutospacing="0" w:after="0" w:afterAutospacing="0"/>
        <w:ind w:left="284" w:hanging="284"/>
        <w:jc w:val="both"/>
      </w:pPr>
      <w:r>
        <w:rPr>
          <w:sz w:val="22"/>
          <w:szCs w:val="22"/>
        </w:rPr>
        <w:t>a)</w:t>
      </w:r>
      <w:r>
        <w:rPr>
          <w:sz w:val="14"/>
          <w:szCs w:val="14"/>
        </w:rPr>
        <w:t>   </w:t>
      </w:r>
      <w:r>
        <w:rPr>
          <w:bCs/>
          <w:sz w:val="22"/>
          <w:szCs w:val="22"/>
        </w:rPr>
        <w:t xml:space="preserve">z tytułu dostawy .…… </w:t>
      </w:r>
      <w:proofErr w:type="spellStart"/>
      <w:r>
        <w:rPr>
          <w:bCs/>
          <w:sz w:val="22"/>
          <w:szCs w:val="22"/>
        </w:rPr>
        <w:t>szt</w:t>
      </w:r>
      <w:proofErr w:type="spellEnd"/>
      <w:r>
        <w:rPr>
          <w:bCs/>
          <w:sz w:val="22"/>
          <w:szCs w:val="22"/>
        </w:rPr>
        <w:t>/</w:t>
      </w:r>
      <w:proofErr w:type="spellStart"/>
      <w:r>
        <w:rPr>
          <w:bCs/>
          <w:sz w:val="22"/>
          <w:szCs w:val="22"/>
        </w:rPr>
        <w:t>kpl</w:t>
      </w:r>
      <w:proofErr w:type="spellEnd"/>
      <w:r>
        <w:rPr>
          <w:bCs/>
          <w:sz w:val="22"/>
          <w:szCs w:val="22"/>
        </w:rPr>
        <w:t xml:space="preserve"> - …………….(</w:t>
      </w:r>
      <w:r>
        <w:rPr>
          <w:bCs/>
          <w:i/>
          <w:sz w:val="22"/>
          <w:szCs w:val="22"/>
        </w:rPr>
        <w:t>nazwa typ model urządzania)........................</w:t>
      </w:r>
      <w:r>
        <w:rPr>
          <w:bCs/>
          <w:sz w:val="22"/>
          <w:szCs w:val="22"/>
        </w:rPr>
        <w:t xml:space="preserve"> z</w:t>
      </w:r>
      <w:r>
        <w:rPr>
          <w:sz w:val="22"/>
          <w:szCs w:val="22"/>
        </w:rPr>
        <w:t xml:space="preserve">ł (słownie: ................................),  w tym podatek VAT w wysokości ……………. (w przypadku gdy w ramach dostawy występują produkty/usługi objęte różnymi stawkami podatku VAT, szczegółowa kalkulacja ceny stanowi </w:t>
      </w:r>
      <w:r>
        <w:rPr>
          <w:i/>
          <w:iCs/>
          <w:sz w:val="22"/>
          <w:szCs w:val="22"/>
        </w:rPr>
        <w:t>załącznik nr .....do umowy</w:t>
      </w:r>
      <w:r>
        <w:rPr>
          <w:sz w:val="22"/>
          <w:szCs w:val="22"/>
        </w:rPr>
        <w:t>),</w:t>
      </w:r>
    </w:p>
    <w:p w14:paraId="4BA1C0DE" w14:textId="77777777" w:rsidR="004A3067" w:rsidRDefault="004A3067" w:rsidP="004A3067">
      <w:pPr>
        <w:pStyle w:val="textbody0"/>
        <w:widowControl w:val="0"/>
        <w:tabs>
          <w:tab w:val="left" w:pos="-2476"/>
          <w:tab w:val="left" w:pos="426"/>
        </w:tabs>
        <w:spacing w:before="0" w:beforeAutospacing="0" w:after="0" w:afterAutospacing="0"/>
        <w:ind w:left="284" w:hanging="284"/>
        <w:jc w:val="both"/>
      </w:pPr>
      <w:r>
        <w:rPr>
          <w:sz w:val="22"/>
          <w:szCs w:val="22"/>
        </w:rPr>
        <w:t>b)</w:t>
      </w:r>
      <w:r>
        <w:rPr>
          <w:sz w:val="14"/>
          <w:szCs w:val="14"/>
        </w:rPr>
        <w:t>   </w:t>
      </w:r>
      <w:r>
        <w:rPr>
          <w:sz w:val="22"/>
          <w:szCs w:val="22"/>
        </w:rPr>
        <w:t xml:space="preserve">z tytułu przeszkolenia personelu w wysokości brutto  </w:t>
      </w:r>
      <w:r>
        <w:rPr>
          <w:bCs/>
          <w:sz w:val="22"/>
          <w:szCs w:val="22"/>
        </w:rPr>
        <w:t>........................ z</w:t>
      </w:r>
      <w:r>
        <w:rPr>
          <w:sz w:val="22"/>
          <w:szCs w:val="22"/>
        </w:rPr>
        <w:t>ł (słownie: ........................), - zgodnie z treścią złożonej oferty.</w:t>
      </w:r>
    </w:p>
    <w:p w14:paraId="1770E5FC" w14:textId="77777777" w:rsidR="004A3067" w:rsidRDefault="004A3067" w:rsidP="004A3067">
      <w:pPr>
        <w:pStyle w:val="textbody0"/>
        <w:widowControl w:val="0"/>
        <w:tabs>
          <w:tab w:val="left" w:pos="284"/>
          <w:tab w:val="left" w:pos="426"/>
        </w:tabs>
        <w:spacing w:before="0" w:beforeAutospacing="0" w:after="0" w:afterAutospacing="0"/>
        <w:ind w:left="284" w:hanging="284"/>
        <w:jc w:val="both"/>
      </w:pPr>
      <w:r>
        <w:rPr>
          <w:sz w:val="22"/>
          <w:szCs w:val="22"/>
        </w:rPr>
        <w:t>2.</w:t>
      </w:r>
      <w:r>
        <w:rPr>
          <w:sz w:val="14"/>
          <w:szCs w:val="14"/>
        </w:rPr>
        <w:t>  </w:t>
      </w:r>
      <w:r>
        <w:rPr>
          <w:sz w:val="22"/>
          <w:szCs w:val="22"/>
        </w:rPr>
        <w:t>Wynagrodzenie, o którym mowa w ust. 1 niniejszego §, zgodnie z art. 3 ust. 2 ustawy z dnia 9 maja 2014 r. o informowaniu o cenach towarów i usług (</w:t>
      </w:r>
      <w:proofErr w:type="spellStart"/>
      <w:r>
        <w:rPr>
          <w:sz w:val="22"/>
          <w:szCs w:val="22"/>
        </w:rPr>
        <w:t>t.j</w:t>
      </w:r>
      <w:proofErr w:type="spellEnd"/>
      <w:r>
        <w:rPr>
          <w:sz w:val="22"/>
          <w:szCs w:val="22"/>
        </w:rPr>
        <w:t>. Dz. U. 2023 r. poz. 168) uwzględnia podatek od towarów i usług oraz podatek akcyzowy, jeżeli na podstawie odrębnych przepisów sprzedaż towaru (usługi) podlega ww. podatkom.</w:t>
      </w:r>
    </w:p>
    <w:p w14:paraId="6133A626" w14:textId="77777777" w:rsidR="004A3067" w:rsidRDefault="004A3067" w:rsidP="004A3067">
      <w:pPr>
        <w:pStyle w:val="textbody0"/>
        <w:widowControl w:val="0"/>
        <w:tabs>
          <w:tab w:val="left" w:pos="0"/>
          <w:tab w:val="left" w:pos="426"/>
        </w:tabs>
        <w:spacing w:before="0" w:beforeAutospacing="0" w:after="0" w:afterAutospacing="0"/>
        <w:ind w:left="284" w:hanging="284"/>
        <w:jc w:val="both"/>
      </w:pPr>
      <w:r>
        <w:rPr>
          <w:sz w:val="22"/>
          <w:szCs w:val="22"/>
        </w:rPr>
        <w:t>3.</w:t>
      </w:r>
      <w:r>
        <w:rPr>
          <w:sz w:val="14"/>
          <w:szCs w:val="14"/>
        </w:rPr>
        <w:t>  </w:t>
      </w:r>
      <w:r>
        <w:rPr>
          <w:sz w:val="22"/>
          <w:szCs w:val="22"/>
        </w:rPr>
        <w:t>Wynagrodzenie wskazane w ust. 1 zawiera w sobie koszty  montażu, opakowania, transportu, rozładunku w siedzibie Zamawiającego, konfiguracji i uruchomienia, przeszkolenia personelu, serwisu w okresie gwarancji oraz inne koszty niezbędne do prawidłowej realizacji niniejszej umowy.</w:t>
      </w:r>
    </w:p>
    <w:p w14:paraId="49D5E0BC" w14:textId="77777777" w:rsidR="00FC5884" w:rsidRPr="00B41842" w:rsidRDefault="00FC5884" w:rsidP="00FC5884">
      <w:pPr>
        <w:pStyle w:val="Tekstpodstawowy"/>
        <w:ind w:left="142"/>
        <w:rPr>
          <w:szCs w:val="24"/>
        </w:rPr>
      </w:pPr>
    </w:p>
    <w:p w14:paraId="2D1B6B62" w14:textId="77777777" w:rsidR="00B3417A" w:rsidRPr="00B41842" w:rsidRDefault="00B3417A">
      <w:pPr>
        <w:jc w:val="center"/>
        <w:rPr>
          <w:b/>
          <w:sz w:val="22"/>
          <w:szCs w:val="22"/>
        </w:rPr>
      </w:pPr>
      <w:r w:rsidRPr="00B41842">
        <w:rPr>
          <w:b/>
          <w:sz w:val="22"/>
          <w:szCs w:val="22"/>
        </w:rPr>
        <w:t>§ 6</w:t>
      </w:r>
    </w:p>
    <w:p w14:paraId="0FF35556" w14:textId="77777777" w:rsidR="00B3417A" w:rsidRPr="00B41842" w:rsidRDefault="00B3417A">
      <w:pPr>
        <w:jc w:val="center"/>
        <w:rPr>
          <w:b/>
          <w:sz w:val="22"/>
          <w:szCs w:val="22"/>
        </w:rPr>
      </w:pPr>
      <w:r w:rsidRPr="00B41842">
        <w:rPr>
          <w:b/>
          <w:sz w:val="22"/>
          <w:szCs w:val="22"/>
        </w:rPr>
        <w:t>Płatności</w:t>
      </w:r>
    </w:p>
    <w:p w14:paraId="051D89B4" w14:textId="77777777" w:rsidR="00BF5249" w:rsidRPr="00B41842" w:rsidRDefault="00BF5249" w:rsidP="009C2893">
      <w:pPr>
        <w:pStyle w:val="Tekstpodstawowy"/>
        <w:numPr>
          <w:ilvl w:val="0"/>
          <w:numId w:val="2"/>
        </w:numPr>
        <w:tabs>
          <w:tab w:val="clear" w:pos="360"/>
          <w:tab w:val="num" w:pos="142"/>
        </w:tabs>
        <w:ind w:left="142" w:hanging="284"/>
        <w:rPr>
          <w:sz w:val="22"/>
          <w:szCs w:val="22"/>
        </w:rPr>
      </w:pPr>
      <w:r w:rsidRPr="00B41842">
        <w:rPr>
          <w:sz w:val="22"/>
          <w:szCs w:val="22"/>
        </w:rPr>
        <w:t xml:space="preserve">Podstawą do wystawienia przez Wykonawcę faktury VAT za realizację zamówienia będzie podpisany przez strony bezusterkowy protokół odbioru asortymentu wskazanego w </w:t>
      </w:r>
      <w:r w:rsidR="00306421" w:rsidRPr="00B41842">
        <w:rPr>
          <w:bCs/>
          <w:sz w:val="22"/>
          <w:szCs w:val="22"/>
        </w:rPr>
        <w:t>§</w:t>
      </w:r>
      <w:r w:rsidRPr="00B41842">
        <w:rPr>
          <w:bCs/>
          <w:sz w:val="22"/>
          <w:szCs w:val="22"/>
        </w:rPr>
        <w:t xml:space="preserve"> </w:t>
      </w:r>
      <w:r w:rsidRPr="00B41842">
        <w:rPr>
          <w:sz w:val="22"/>
          <w:szCs w:val="22"/>
        </w:rPr>
        <w:t>1 umowy.</w:t>
      </w:r>
    </w:p>
    <w:p w14:paraId="5938807A" w14:textId="481CFDBE" w:rsidR="0020040C" w:rsidRDefault="0020040C" w:rsidP="0020040C">
      <w:pPr>
        <w:pStyle w:val="Tekstpodstawowy"/>
        <w:numPr>
          <w:ilvl w:val="0"/>
          <w:numId w:val="2"/>
        </w:numPr>
        <w:tabs>
          <w:tab w:val="clear" w:pos="360"/>
          <w:tab w:val="num" w:pos="142"/>
        </w:tabs>
        <w:ind w:left="142" w:hanging="284"/>
        <w:rPr>
          <w:sz w:val="22"/>
          <w:szCs w:val="22"/>
        </w:rPr>
      </w:pPr>
      <w:r w:rsidRPr="00B41842">
        <w:rPr>
          <w:sz w:val="22"/>
          <w:szCs w:val="22"/>
        </w:rPr>
        <w:t>Zapłata należności dokon</w:t>
      </w:r>
      <w:r w:rsidR="00DB2900">
        <w:rPr>
          <w:sz w:val="22"/>
          <w:szCs w:val="22"/>
        </w:rPr>
        <w:t>a</w:t>
      </w:r>
      <w:r w:rsidRPr="00B41842">
        <w:rPr>
          <w:sz w:val="22"/>
          <w:szCs w:val="22"/>
        </w:rPr>
        <w:t xml:space="preserve">na będzie przelewem na konto bankowe Wykonawcy wskazane w fakturze VAT w terminie do </w:t>
      </w:r>
      <w:r w:rsidR="00210367">
        <w:rPr>
          <w:b/>
          <w:color w:val="000000"/>
          <w:sz w:val="22"/>
          <w:szCs w:val="22"/>
        </w:rPr>
        <w:t>30</w:t>
      </w:r>
      <w:r w:rsidRPr="001B2689">
        <w:rPr>
          <w:b/>
          <w:color w:val="000000"/>
          <w:sz w:val="22"/>
          <w:szCs w:val="22"/>
        </w:rPr>
        <w:t xml:space="preserve"> dni kalendarzowych</w:t>
      </w:r>
      <w:r w:rsidRPr="00B41842">
        <w:rPr>
          <w:sz w:val="22"/>
          <w:szCs w:val="22"/>
        </w:rPr>
        <w:t xml:space="preserve"> od daty doręczenia prawidłowo wystawionej faktury VAT siedziby </w:t>
      </w:r>
      <w:r w:rsidRPr="00EC06C8">
        <w:rPr>
          <w:sz w:val="22"/>
          <w:szCs w:val="22"/>
        </w:rPr>
        <w:t xml:space="preserve">Zamawiającego. </w:t>
      </w:r>
      <w:r w:rsidRPr="00EC06C8">
        <w:rPr>
          <w:snapToGrid w:val="0"/>
          <w:spacing w:val="-6"/>
          <w:sz w:val="22"/>
          <w:szCs w:val="22"/>
          <w:lang w:val="x-none" w:eastAsia="x-none"/>
        </w:rPr>
        <w:t>Za datę doręczenia uważa się datę wpływu faktury w formie elektronicznej na wskazany adres e-mail lub w przypadku ustrukturyzowanych faktur elektronicznych na „Platformę”</w:t>
      </w:r>
      <w:r w:rsidRPr="00EC06C8">
        <w:rPr>
          <w:sz w:val="22"/>
          <w:szCs w:val="22"/>
        </w:rPr>
        <w:t>.</w:t>
      </w:r>
    </w:p>
    <w:p w14:paraId="6E0DF50F" w14:textId="77777777" w:rsidR="004A3067" w:rsidRPr="004A3067" w:rsidRDefault="004A3067" w:rsidP="004A3067">
      <w:pPr>
        <w:pStyle w:val="Akapitzlist"/>
        <w:numPr>
          <w:ilvl w:val="0"/>
          <w:numId w:val="2"/>
        </w:numPr>
        <w:tabs>
          <w:tab w:val="clear" w:pos="360"/>
          <w:tab w:val="num" w:pos="0"/>
        </w:tabs>
        <w:ind w:left="142" w:hanging="284"/>
        <w:jc w:val="both"/>
        <w:rPr>
          <w:color w:val="000000" w:themeColor="text1"/>
          <w:sz w:val="22"/>
          <w:szCs w:val="22"/>
        </w:rPr>
      </w:pPr>
      <w:r w:rsidRPr="004A3067">
        <w:rPr>
          <w:color w:val="000000" w:themeColor="text1"/>
          <w:sz w:val="22"/>
          <w:szCs w:val="22"/>
        </w:rPr>
        <w:t xml:space="preserve">Wykonawca zgodnie z art. 4 ust. 2 ustawy z dnia 9 listopada 2018 r. o elektronicznym fakturowaniu w zamówieniach publicznych, koncesjach na roboty budowlane lub usługi oraz partnerstwie </w:t>
      </w:r>
      <w:proofErr w:type="spellStart"/>
      <w:r w:rsidRPr="004A3067">
        <w:rPr>
          <w:color w:val="000000" w:themeColor="text1"/>
          <w:sz w:val="22"/>
          <w:szCs w:val="22"/>
        </w:rPr>
        <w:t>publiczno</w:t>
      </w:r>
      <w:proofErr w:type="spellEnd"/>
      <w:r w:rsidRPr="004A3067">
        <w:rPr>
          <w:color w:val="000000" w:themeColor="text1"/>
          <w:sz w:val="22"/>
          <w:szCs w:val="22"/>
        </w:rPr>
        <w:t xml:space="preserve"> - prywatnym (Dz. U. 2020, poz. 1666 ze zm.), może wysyłać Zamawiającemu ustrukturyzowane faktury elektroniczne za pośrednictwem „Platformy”, a Zamawiający w myśl art. 4 ust. 1 ustawy zobowiązany jest do odbierania od Wykonawcy ustrukturyzowanych faktur elektronicznych przesłanych za pośrednictwem „Platformy” lub w formie elektronicznej na adres e-mail Zamawiającego: faktura@wszzkielce.pl. Zamawiający zobowiązuje się do poinformowania Wykonawcy o każdorazowej zmianie ww. adresu mailowego. Strony zgodnie postanawiają iż w przypadku wejścia w życie przepisów dotyczących </w:t>
      </w:r>
      <w:proofErr w:type="spellStart"/>
      <w:r w:rsidRPr="004A3067">
        <w:rPr>
          <w:color w:val="000000" w:themeColor="text1"/>
          <w:sz w:val="22"/>
          <w:szCs w:val="22"/>
        </w:rPr>
        <w:t>KSeF</w:t>
      </w:r>
      <w:proofErr w:type="spellEnd"/>
      <w:r w:rsidRPr="004A3067">
        <w:rPr>
          <w:color w:val="000000" w:themeColor="text1"/>
          <w:sz w:val="22"/>
          <w:szCs w:val="22"/>
        </w:rPr>
        <w:t xml:space="preserve"> faktury będą wystawiane i przesyłane zgodnie ze standardami określonymi we właściwych przepisach wykonawczych.</w:t>
      </w:r>
    </w:p>
    <w:p w14:paraId="597B82DB" w14:textId="77777777" w:rsidR="00BF5249" w:rsidRPr="00B41842" w:rsidRDefault="00A679CC" w:rsidP="004A3067">
      <w:pPr>
        <w:pStyle w:val="Tekstpodstawowy"/>
        <w:numPr>
          <w:ilvl w:val="0"/>
          <w:numId w:val="2"/>
        </w:numPr>
        <w:tabs>
          <w:tab w:val="clear" w:pos="360"/>
          <w:tab w:val="num" w:pos="284"/>
        </w:tabs>
        <w:ind w:left="142" w:hanging="426"/>
        <w:rPr>
          <w:sz w:val="22"/>
          <w:szCs w:val="22"/>
        </w:rPr>
      </w:pPr>
      <w:r w:rsidRPr="00B41842">
        <w:rPr>
          <w:sz w:val="22"/>
          <w:szCs w:val="22"/>
        </w:rPr>
        <w:t>Za dzień zapłaty przyjmuje się datę obciążenia rachunku bankowego Zamawiającego. Wykonawcy przysługują odsetki ustawowe za opóźnienia w spełnieniu świadczenia pieniężnego przez Zamawiającego</w:t>
      </w:r>
      <w:r w:rsidR="00BF5249" w:rsidRPr="00B41842">
        <w:rPr>
          <w:sz w:val="22"/>
          <w:szCs w:val="22"/>
        </w:rPr>
        <w:t>.</w:t>
      </w:r>
    </w:p>
    <w:p w14:paraId="7257FC79" w14:textId="77777777" w:rsidR="00BF5249" w:rsidRPr="00B41842" w:rsidRDefault="00A679CC" w:rsidP="009C2893">
      <w:pPr>
        <w:numPr>
          <w:ilvl w:val="0"/>
          <w:numId w:val="2"/>
        </w:numPr>
        <w:tabs>
          <w:tab w:val="clear" w:pos="360"/>
          <w:tab w:val="num" w:pos="142"/>
        </w:tabs>
        <w:ind w:left="142" w:hanging="284"/>
        <w:jc w:val="both"/>
        <w:rPr>
          <w:sz w:val="22"/>
          <w:szCs w:val="22"/>
        </w:rPr>
      </w:pPr>
      <w:r w:rsidRPr="00B41842">
        <w:rPr>
          <w:sz w:val="22"/>
          <w:szCs w:val="22"/>
        </w:rPr>
        <w:lastRenderedPageBreak/>
        <w:t>Wykonawca nie może dokonywać przelewu (cesji) wierzytelności przypadającej mu w stosunku do Zamawiającego na rzecz osób trzecich bez uzyskania uprzedniej zgody,</w:t>
      </w:r>
      <w:r w:rsidRPr="00B41842">
        <w:rPr>
          <w:color w:val="000000"/>
          <w:sz w:val="22"/>
          <w:szCs w:val="22"/>
        </w:rPr>
        <w:t xml:space="preserve"> podmiotu tworzącego Zamawiającego oraz po wyrażeniu zgody Zamawiającego, w formie</w:t>
      </w:r>
      <w:r w:rsidRPr="00B41842">
        <w:rPr>
          <w:sz w:val="22"/>
          <w:szCs w:val="22"/>
        </w:rPr>
        <w:t xml:space="preserve"> </w:t>
      </w:r>
      <w:r w:rsidRPr="00B41842">
        <w:rPr>
          <w:color w:val="000000"/>
          <w:sz w:val="22"/>
          <w:szCs w:val="22"/>
        </w:rPr>
        <w:t>pisemnej pod rygorem nieważności</w:t>
      </w:r>
      <w:r w:rsidRPr="00B41842">
        <w:rPr>
          <w:sz w:val="22"/>
          <w:szCs w:val="22"/>
        </w:rPr>
        <w:t xml:space="preserve">. </w:t>
      </w:r>
      <w:r w:rsidRPr="00B41842">
        <w:rPr>
          <w:color w:val="000000"/>
          <w:sz w:val="22"/>
          <w:szCs w:val="22"/>
        </w:rPr>
        <w:t>Czynność prawna mająca na celu</w:t>
      </w:r>
      <w:r w:rsidRPr="00B41842">
        <w:rPr>
          <w:sz w:val="22"/>
          <w:szCs w:val="22"/>
        </w:rPr>
        <w:t xml:space="preserve"> </w:t>
      </w:r>
      <w:r w:rsidRPr="00B41842">
        <w:rPr>
          <w:color w:val="000000"/>
          <w:sz w:val="22"/>
          <w:szCs w:val="22"/>
        </w:rPr>
        <w:t>zmianę wierzyciela może nastąpić wyłącznie w trybie określonym przepisami ustawy z dnia 15 kwietnia 2011 r. o działalności leczniczej</w:t>
      </w:r>
      <w:r w:rsidRPr="00B41842">
        <w:rPr>
          <w:sz w:val="22"/>
          <w:szCs w:val="22"/>
        </w:rPr>
        <w:t>.</w:t>
      </w:r>
      <w:r w:rsidR="00BF5249" w:rsidRPr="00B41842">
        <w:rPr>
          <w:sz w:val="22"/>
          <w:szCs w:val="22"/>
        </w:rPr>
        <w:t xml:space="preserve"> </w:t>
      </w:r>
    </w:p>
    <w:p w14:paraId="347DA3E5" w14:textId="77777777" w:rsidR="00BF5249" w:rsidRPr="00B41842" w:rsidRDefault="00BF5249" w:rsidP="009C2893">
      <w:pPr>
        <w:pStyle w:val="Tekstpodstawowy"/>
        <w:numPr>
          <w:ilvl w:val="0"/>
          <w:numId w:val="2"/>
        </w:numPr>
        <w:tabs>
          <w:tab w:val="clear" w:pos="360"/>
          <w:tab w:val="num" w:pos="142"/>
        </w:tabs>
        <w:ind w:left="142" w:hanging="284"/>
        <w:rPr>
          <w:sz w:val="22"/>
          <w:szCs w:val="22"/>
        </w:rPr>
      </w:pPr>
      <w:r w:rsidRPr="00B41842">
        <w:rPr>
          <w:sz w:val="22"/>
          <w:szCs w:val="22"/>
        </w:rPr>
        <w:t>W wystawionych fakturach Zamawiający oznaczony będzie jako: Woje</w:t>
      </w:r>
      <w:r w:rsidR="00157E21" w:rsidRPr="00B41842">
        <w:rPr>
          <w:sz w:val="22"/>
          <w:szCs w:val="22"/>
        </w:rPr>
        <w:t>wódzki Szpital Zespolony, 25-736</w:t>
      </w:r>
      <w:r w:rsidRPr="00B41842">
        <w:rPr>
          <w:sz w:val="22"/>
          <w:szCs w:val="22"/>
        </w:rPr>
        <w:t xml:space="preserve"> Kielce ul. Grunwaldzka 45 NIP 959-12-91-292.</w:t>
      </w:r>
    </w:p>
    <w:p w14:paraId="53055E6F" w14:textId="77777777" w:rsidR="00F828F7" w:rsidRPr="00B41842" w:rsidRDefault="00BF5249" w:rsidP="009C2893">
      <w:pPr>
        <w:numPr>
          <w:ilvl w:val="0"/>
          <w:numId w:val="2"/>
        </w:numPr>
        <w:tabs>
          <w:tab w:val="clear" w:pos="360"/>
          <w:tab w:val="num" w:pos="142"/>
        </w:tabs>
        <w:ind w:left="142" w:hanging="284"/>
        <w:jc w:val="both"/>
        <w:rPr>
          <w:sz w:val="22"/>
          <w:szCs w:val="22"/>
        </w:rPr>
      </w:pPr>
      <w:r w:rsidRPr="00B41842">
        <w:rPr>
          <w:sz w:val="22"/>
          <w:szCs w:val="22"/>
        </w:rPr>
        <w:t>Wynagrodzenie Wykonawcy, określone w § 5 ust. 1, nie ulegnie podwyższeniu w okresie obowiązywania niniejszej umowy, za wyjątkiem przypadku ustawowej zmiany wysokości obowiązujących stawek podatku VAT.</w:t>
      </w:r>
    </w:p>
    <w:p w14:paraId="1004A4CA" w14:textId="77777777" w:rsidR="00B3417A" w:rsidRPr="00B41842" w:rsidRDefault="00B3417A">
      <w:pPr>
        <w:jc w:val="center"/>
        <w:rPr>
          <w:b/>
          <w:sz w:val="22"/>
          <w:szCs w:val="22"/>
        </w:rPr>
      </w:pPr>
      <w:r w:rsidRPr="00B41842">
        <w:rPr>
          <w:b/>
          <w:sz w:val="22"/>
          <w:szCs w:val="22"/>
        </w:rPr>
        <w:t>§ 7</w:t>
      </w:r>
    </w:p>
    <w:p w14:paraId="1D329268" w14:textId="77777777" w:rsidR="00B3417A" w:rsidRPr="00B41842" w:rsidRDefault="00B3417A">
      <w:pPr>
        <w:jc w:val="center"/>
        <w:rPr>
          <w:b/>
          <w:sz w:val="22"/>
          <w:szCs w:val="22"/>
        </w:rPr>
      </w:pPr>
      <w:r w:rsidRPr="00B41842">
        <w:rPr>
          <w:b/>
          <w:sz w:val="22"/>
          <w:szCs w:val="22"/>
        </w:rPr>
        <w:t>Rękojmia za wady, gwarancja jakości</w:t>
      </w:r>
    </w:p>
    <w:p w14:paraId="744CBAA5" w14:textId="77777777" w:rsidR="004A3067" w:rsidRPr="004A3067" w:rsidRDefault="004A3067" w:rsidP="00851DFF">
      <w:pPr>
        <w:widowControl w:val="0"/>
        <w:numPr>
          <w:ilvl w:val="0"/>
          <w:numId w:val="20"/>
        </w:numPr>
        <w:tabs>
          <w:tab w:val="left" w:pos="426"/>
        </w:tabs>
        <w:autoSpaceDN w:val="0"/>
        <w:ind w:left="284" w:hanging="284"/>
        <w:jc w:val="both"/>
        <w:textAlignment w:val="baseline"/>
        <w:rPr>
          <w:color w:val="000000" w:themeColor="text1"/>
          <w:sz w:val="22"/>
          <w:szCs w:val="22"/>
        </w:rPr>
      </w:pPr>
      <w:r w:rsidRPr="004A3067">
        <w:rPr>
          <w:color w:val="000000" w:themeColor="text1"/>
          <w:sz w:val="22"/>
          <w:szCs w:val="22"/>
        </w:rPr>
        <w:t>Na dostarczony towar Wykonawca udziela Zamawiającemu gwarancji na okres ……. miesięcy, licząc od dnia wydania Zamawiającemu towaru zgodnego z umową.</w:t>
      </w:r>
    </w:p>
    <w:p w14:paraId="3EA14B65" w14:textId="77777777" w:rsidR="004A3067" w:rsidRPr="004A3067" w:rsidRDefault="004A3067" w:rsidP="00851DFF">
      <w:pPr>
        <w:widowControl w:val="0"/>
        <w:numPr>
          <w:ilvl w:val="0"/>
          <w:numId w:val="20"/>
        </w:numPr>
        <w:tabs>
          <w:tab w:val="left" w:pos="426"/>
        </w:tabs>
        <w:autoSpaceDN w:val="0"/>
        <w:ind w:left="284" w:hanging="284"/>
        <w:jc w:val="both"/>
        <w:textAlignment w:val="baseline"/>
        <w:rPr>
          <w:color w:val="000000" w:themeColor="text1"/>
          <w:sz w:val="22"/>
          <w:szCs w:val="22"/>
        </w:rPr>
      </w:pPr>
      <w:bookmarkStart w:id="4" w:name="Bookmark3"/>
      <w:r w:rsidRPr="004A3067">
        <w:rPr>
          <w:color w:val="000000" w:themeColor="text1"/>
          <w:sz w:val="22"/>
          <w:szCs w:val="22"/>
        </w:rPr>
        <w:t>W razie stwierdzenia wad, braków lub niezgodności towaru z umową, Zamawiający prześle mailem pisemną reklamację Wykonawcy, a Wykonawca zobowiązuje się do:</w:t>
      </w:r>
    </w:p>
    <w:p w14:paraId="4CD63A7B" w14:textId="7A0D39C2" w:rsidR="004A3067" w:rsidRPr="004A3067" w:rsidRDefault="004A3067" w:rsidP="00851DFF">
      <w:pPr>
        <w:widowControl w:val="0"/>
        <w:numPr>
          <w:ilvl w:val="0"/>
          <w:numId w:val="20"/>
        </w:numPr>
        <w:tabs>
          <w:tab w:val="left" w:pos="426"/>
        </w:tabs>
        <w:autoSpaceDN w:val="0"/>
        <w:ind w:left="284" w:hanging="284"/>
        <w:jc w:val="both"/>
        <w:textAlignment w:val="baseline"/>
        <w:rPr>
          <w:color w:val="000000" w:themeColor="text1"/>
          <w:sz w:val="22"/>
          <w:szCs w:val="22"/>
        </w:rPr>
      </w:pPr>
      <w:r w:rsidRPr="004A3067">
        <w:rPr>
          <w:color w:val="000000" w:themeColor="text1"/>
          <w:sz w:val="22"/>
          <w:szCs w:val="22"/>
        </w:rPr>
        <w:t>usunięcia wad, braków lub niezgodności towaru z umową niezwłocznie, lecz nie później niż w terminie 5 dni roboczych/ 10 dni roboczych</w:t>
      </w:r>
      <w:r>
        <w:rPr>
          <w:rStyle w:val="Odwoanieprzypisudolnego"/>
          <w:color w:val="000000" w:themeColor="text1"/>
          <w:sz w:val="22"/>
          <w:szCs w:val="22"/>
        </w:rPr>
        <w:footnoteReference w:id="1"/>
      </w:r>
      <w:r w:rsidRPr="004A3067">
        <w:rPr>
          <w:color w:val="000000" w:themeColor="text1"/>
          <w:sz w:val="22"/>
          <w:szCs w:val="22"/>
        </w:rPr>
        <w:t>od daty otrzymania pisemnej reklamacji,</w:t>
      </w:r>
    </w:p>
    <w:p w14:paraId="518E63E3" w14:textId="77777777" w:rsidR="004A3067" w:rsidRPr="004A3067" w:rsidRDefault="004A3067" w:rsidP="00851DFF">
      <w:pPr>
        <w:widowControl w:val="0"/>
        <w:numPr>
          <w:ilvl w:val="0"/>
          <w:numId w:val="20"/>
        </w:numPr>
        <w:tabs>
          <w:tab w:val="left" w:pos="426"/>
        </w:tabs>
        <w:autoSpaceDN w:val="0"/>
        <w:ind w:left="284" w:hanging="284"/>
        <w:jc w:val="both"/>
        <w:textAlignment w:val="baseline"/>
        <w:rPr>
          <w:color w:val="000000" w:themeColor="text1"/>
          <w:sz w:val="22"/>
          <w:szCs w:val="22"/>
        </w:rPr>
      </w:pPr>
      <w:r w:rsidRPr="004A3067">
        <w:rPr>
          <w:color w:val="000000" w:themeColor="text1"/>
          <w:sz w:val="22"/>
          <w:szCs w:val="22"/>
        </w:rPr>
        <w:t>przesłania decyzji o odmowie reklamacji z uwzględnieniem powyższych terminów.</w:t>
      </w:r>
    </w:p>
    <w:bookmarkEnd w:id="4"/>
    <w:p w14:paraId="5E9AE82F" w14:textId="77777777" w:rsidR="004A3067" w:rsidRPr="004A3067" w:rsidRDefault="004A3067" w:rsidP="00851DFF">
      <w:pPr>
        <w:widowControl w:val="0"/>
        <w:numPr>
          <w:ilvl w:val="0"/>
          <w:numId w:val="20"/>
        </w:numPr>
        <w:tabs>
          <w:tab w:val="left" w:pos="426"/>
        </w:tabs>
        <w:autoSpaceDN w:val="0"/>
        <w:ind w:left="284" w:hanging="284"/>
        <w:jc w:val="both"/>
        <w:textAlignment w:val="baseline"/>
        <w:rPr>
          <w:color w:val="000000" w:themeColor="text1"/>
          <w:sz w:val="22"/>
          <w:szCs w:val="22"/>
        </w:rPr>
      </w:pPr>
      <w:r w:rsidRPr="004A3067">
        <w:rPr>
          <w:color w:val="000000" w:themeColor="text1"/>
          <w:sz w:val="22"/>
          <w:szCs w:val="22"/>
        </w:rPr>
        <w:t>Okres gwarancji każdorazowo zostaje przedłużony o czas trwania naprawy, liczony od dnia zgłoszenia do momentu zakończenia naprawy.</w:t>
      </w:r>
    </w:p>
    <w:p w14:paraId="77CA426A" w14:textId="77777777" w:rsidR="004A3067" w:rsidRPr="004A3067" w:rsidRDefault="004A3067" w:rsidP="00851DFF">
      <w:pPr>
        <w:widowControl w:val="0"/>
        <w:numPr>
          <w:ilvl w:val="0"/>
          <w:numId w:val="20"/>
        </w:numPr>
        <w:tabs>
          <w:tab w:val="left" w:pos="426"/>
        </w:tabs>
        <w:autoSpaceDN w:val="0"/>
        <w:ind w:left="284" w:hanging="284"/>
        <w:jc w:val="both"/>
        <w:textAlignment w:val="baseline"/>
        <w:rPr>
          <w:color w:val="000000" w:themeColor="text1"/>
          <w:sz w:val="22"/>
          <w:szCs w:val="22"/>
        </w:rPr>
      </w:pPr>
      <w:r w:rsidRPr="004A3067">
        <w:rPr>
          <w:color w:val="000000" w:themeColor="text1"/>
          <w:sz w:val="22"/>
          <w:szCs w:val="22"/>
        </w:rPr>
        <w:t>W przypadku gdy wady sprzętu nie da się usunąć lub pomimo dokonania trzykrotnej naprawy gwarancyjnej urządzenie/podzespół dalej wykazuje błędy w prawidłowym funkcjonowaniu, Wykonawca zobowiązany jest do wymiany urządzenia/podzespołu na nowe wolne od wad.</w:t>
      </w:r>
    </w:p>
    <w:p w14:paraId="2562D991" w14:textId="77777777" w:rsidR="004A3067" w:rsidRPr="004A3067" w:rsidRDefault="004A3067" w:rsidP="00851DFF">
      <w:pPr>
        <w:widowControl w:val="0"/>
        <w:numPr>
          <w:ilvl w:val="0"/>
          <w:numId w:val="20"/>
        </w:numPr>
        <w:tabs>
          <w:tab w:val="left" w:pos="426"/>
        </w:tabs>
        <w:autoSpaceDN w:val="0"/>
        <w:ind w:left="284" w:hanging="284"/>
        <w:jc w:val="both"/>
        <w:textAlignment w:val="baseline"/>
        <w:rPr>
          <w:color w:val="000000" w:themeColor="text1"/>
          <w:sz w:val="22"/>
          <w:szCs w:val="22"/>
        </w:rPr>
      </w:pPr>
      <w:r w:rsidRPr="004A3067">
        <w:rPr>
          <w:color w:val="000000" w:themeColor="text1"/>
          <w:sz w:val="22"/>
          <w:szCs w:val="22"/>
        </w:rPr>
        <w:t>Jeżeli Wykonawca nie usunie wady, braku albo niezgodności towaru z umową w terminie, o którym mowa w ust. 2, Zamawiający ma prawo do zaangażowania innych autoryzowanych przez producenta osób prawnych lub fizycznych (tzw. wykonanie zastępcze) w celu usunięcia wady, braku, niezgodności towaru z umową, a kosztami z tego tytułu obciążać Wykonawcę</w:t>
      </w:r>
    </w:p>
    <w:p w14:paraId="5C41494B" w14:textId="77777777" w:rsidR="004A3067" w:rsidRPr="004A3067" w:rsidRDefault="004A3067" w:rsidP="00851DFF">
      <w:pPr>
        <w:widowControl w:val="0"/>
        <w:numPr>
          <w:ilvl w:val="0"/>
          <w:numId w:val="20"/>
        </w:numPr>
        <w:tabs>
          <w:tab w:val="left" w:pos="426"/>
        </w:tabs>
        <w:autoSpaceDN w:val="0"/>
        <w:ind w:left="284" w:hanging="284"/>
        <w:jc w:val="both"/>
        <w:textAlignment w:val="baseline"/>
        <w:rPr>
          <w:color w:val="000000" w:themeColor="text1"/>
          <w:sz w:val="22"/>
          <w:szCs w:val="22"/>
        </w:rPr>
      </w:pPr>
      <w:r w:rsidRPr="004A3067">
        <w:rPr>
          <w:color w:val="000000" w:themeColor="text1"/>
          <w:sz w:val="22"/>
          <w:szCs w:val="22"/>
        </w:rPr>
        <w:t>W przypadku dokonywania naprawy gwarancyjnej sprzętu, wszystkie wymienione elementy będą fabrycznie nowe i dopuszczone do montażu w urządzeniu przez jego producenta.</w:t>
      </w:r>
    </w:p>
    <w:p w14:paraId="4FA5B63C" w14:textId="77777777" w:rsidR="004A3067" w:rsidRPr="004A3067" w:rsidRDefault="004A3067" w:rsidP="00851DFF">
      <w:pPr>
        <w:widowControl w:val="0"/>
        <w:numPr>
          <w:ilvl w:val="0"/>
          <w:numId w:val="20"/>
        </w:numPr>
        <w:tabs>
          <w:tab w:val="left" w:pos="426"/>
        </w:tabs>
        <w:autoSpaceDN w:val="0"/>
        <w:ind w:left="284" w:hanging="284"/>
        <w:jc w:val="both"/>
        <w:textAlignment w:val="baseline"/>
        <w:rPr>
          <w:color w:val="000000" w:themeColor="text1"/>
          <w:sz w:val="22"/>
          <w:szCs w:val="22"/>
        </w:rPr>
      </w:pPr>
      <w:r w:rsidRPr="004A3067">
        <w:rPr>
          <w:color w:val="000000" w:themeColor="text1"/>
          <w:sz w:val="22"/>
          <w:szCs w:val="22"/>
        </w:rPr>
        <w:t>W okresie gwarancji Wykonawca zapewni przeprowadzenie przeglądów w ilości i w zakresie zgodnym z wymogami określonymi w dokumentacji technicznej, potwierdzonymi stosownymi wpisami do paszportu urządzenia.</w:t>
      </w:r>
    </w:p>
    <w:p w14:paraId="234CFC88" w14:textId="77777777" w:rsidR="004A3067" w:rsidRPr="004A3067" w:rsidRDefault="004A3067" w:rsidP="00851DFF">
      <w:pPr>
        <w:widowControl w:val="0"/>
        <w:numPr>
          <w:ilvl w:val="0"/>
          <w:numId w:val="20"/>
        </w:numPr>
        <w:tabs>
          <w:tab w:val="left" w:pos="426"/>
        </w:tabs>
        <w:autoSpaceDN w:val="0"/>
        <w:ind w:left="284" w:hanging="284"/>
        <w:jc w:val="both"/>
        <w:textAlignment w:val="baseline"/>
        <w:rPr>
          <w:color w:val="000000" w:themeColor="text1"/>
          <w:sz w:val="22"/>
          <w:szCs w:val="22"/>
        </w:rPr>
      </w:pPr>
      <w:r w:rsidRPr="004A3067">
        <w:rPr>
          <w:color w:val="000000" w:themeColor="text1"/>
          <w:sz w:val="22"/>
          <w:szCs w:val="22"/>
        </w:rPr>
        <w:t>Wykonawca gwarantuje dostępność części zamiennych przez okres minimum 10 lat</w:t>
      </w:r>
    </w:p>
    <w:p w14:paraId="5B80B3FD" w14:textId="77777777" w:rsidR="004A3067" w:rsidRPr="004A3067" w:rsidRDefault="004A3067" w:rsidP="00851DFF">
      <w:pPr>
        <w:widowControl w:val="0"/>
        <w:numPr>
          <w:ilvl w:val="0"/>
          <w:numId w:val="20"/>
        </w:numPr>
        <w:tabs>
          <w:tab w:val="left" w:pos="426"/>
        </w:tabs>
        <w:autoSpaceDN w:val="0"/>
        <w:ind w:left="284" w:hanging="284"/>
        <w:jc w:val="both"/>
        <w:textAlignment w:val="baseline"/>
        <w:rPr>
          <w:color w:val="000000" w:themeColor="text1"/>
          <w:sz w:val="22"/>
          <w:szCs w:val="22"/>
        </w:rPr>
      </w:pPr>
      <w:r w:rsidRPr="004A3067">
        <w:rPr>
          <w:color w:val="000000" w:themeColor="text1"/>
          <w:sz w:val="22"/>
          <w:szCs w:val="22"/>
        </w:rPr>
        <w:t>W razie kolizji postanowień niniejszej umowy z postanowieniami dokumentów gwarancyjnych, zastosowanie będą miały postanowienia niniejszego §.</w:t>
      </w:r>
    </w:p>
    <w:p w14:paraId="7385CECB" w14:textId="77777777" w:rsidR="004A3067" w:rsidRPr="004A3067" w:rsidRDefault="004A3067" w:rsidP="00851DFF">
      <w:pPr>
        <w:widowControl w:val="0"/>
        <w:numPr>
          <w:ilvl w:val="0"/>
          <w:numId w:val="20"/>
        </w:numPr>
        <w:tabs>
          <w:tab w:val="left" w:pos="426"/>
        </w:tabs>
        <w:autoSpaceDN w:val="0"/>
        <w:ind w:left="284" w:hanging="284"/>
        <w:jc w:val="both"/>
        <w:textAlignment w:val="baseline"/>
        <w:rPr>
          <w:color w:val="000000" w:themeColor="text1"/>
          <w:sz w:val="22"/>
          <w:szCs w:val="22"/>
        </w:rPr>
      </w:pPr>
      <w:r w:rsidRPr="004A3067">
        <w:rPr>
          <w:color w:val="000000" w:themeColor="text1"/>
          <w:sz w:val="22"/>
          <w:szCs w:val="22"/>
        </w:rPr>
        <w:t>Niezależnie od gwarancji Zamawiającemu przysługują uprawnienia z tytułu rękojmi określone w ustawie z dnia 23 kwietnia 1964 r. Kodeks Cywilny.</w:t>
      </w:r>
    </w:p>
    <w:p w14:paraId="572C1DBE" w14:textId="77777777" w:rsidR="00774E44" w:rsidRDefault="00774E44" w:rsidP="00355F77">
      <w:pPr>
        <w:rPr>
          <w:b/>
          <w:sz w:val="22"/>
          <w:szCs w:val="22"/>
        </w:rPr>
      </w:pPr>
    </w:p>
    <w:p w14:paraId="527DE12E" w14:textId="77777777" w:rsidR="00B3417A" w:rsidRPr="00B41842" w:rsidRDefault="00B3417A" w:rsidP="002A7F96">
      <w:pPr>
        <w:ind w:left="4254" w:firstLine="709"/>
        <w:rPr>
          <w:b/>
          <w:sz w:val="22"/>
          <w:szCs w:val="22"/>
        </w:rPr>
      </w:pPr>
      <w:r w:rsidRPr="00B41842">
        <w:rPr>
          <w:b/>
          <w:sz w:val="22"/>
          <w:szCs w:val="22"/>
        </w:rPr>
        <w:t>§ 8</w:t>
      </w:r>
    </w:p>
    <w:p w14:paraId="423495C6" w14:textId="77777777" w:rsidR="00B3417A" w:rsidRPr="00B41842" w:rsidRDefault="00B3417A" w:rsidP="002A7F96">
      <w:pPr>
        <w:ind w:left="3545" w:firstLine="709"/>
        <w:rPr>
          <w:b/>
          <w:sz w:val="22"/>
          <w:szCs w:val="22"/>
        </w:rPr>
      </w:pPr>
      <w:r w:rsidRPr="00B41842">
        <w:rPr>
          <w:b/>
          <w:sz w:val="22"/>
          <w:szCs w:val="22"/>
        </w:rPr>
        <w:t>Kary umowne</w:t>
      </w:r>
    </w:p>
    <w:p w14:paraId="17087BBC" w14:textId="77777777" w:rsidR="004A3067" w:rsidRPr="004A3067" w:rsidRDefault="004A3067" w:rsidP="004A3067">
      <w:pPr>
        <w:tabs>
          <w:tab w:val="left" w:pos="710"/>
        </w:tabs>
        <w:autoSpaceDN w:val="0"/>
        <w:jc w:val="both"/>
        <w:textAlignment w:val="baseline"/>
        <w:rPr>
          <w:color w:val="00000A"/>
          <w:sz w:val="22"/>
          <w:szCs w:val="22"/>
        </w:rPr>
      </w:pPr>
      <w:r w:rsidRPr="004A3067">
        <w:rPr>
          <w:color w:val="00000A"/>
          <w:sz w:val="22"/>
          <w:szCs w:val="22"/>
        </w:rPr>
        <w:t>Strony ustalają odpowiedzialność za niewykonanie lub nienależyte wykonanie zobowiązań umownych w formie kar umownych w następujących przypadkach i wysokościach:</w:t>
      </w:r>
    </w:p>
    <w:p w14:paraId="3B7FAADF" w14:textId="77777777" w:rsidR="004A3067" w:rsidRPr="004A3067" w:rsidRDefault="004A3067" w:rsidP="00851DFF">
      <w:pPr>
        <w:widowControl w:val="0"/>
        <w:numPr>
          <w:ilvl w:val="0"/>
          <w:numId w:val="24"/>
        </w:numPr>
        <w:tabs>
          <w:tab w:val="left" w:pos="426"/>
          <w:tab w:val="left" w:pos="710"/>
        </w:tabs>
        <w:autoSpaceDN w:val="0"/>
        <w:ind w:left="0" w:firstLine="0"/>
        <w:jc w:val="both"/>
        <w:textAlignment w:val="baseline"/>
        <w:rPr>
          <w:color w:val="00000A"/>
          <w:sz w:val="22"/>
          <w:szCs w:val="22"/>
        </w:rPr>
      </w:pPr>
      <w:r w:rsidRPr="004A3067">
        <w:rPr>
          <w:color w:val="00000A"/>
          <w:sz w:val="22"/>
          <w:szCs w:val="22"/>
        </w:rPr>
        <w:t>Zamawiający zapłaci kary umowne Wykonawcy:</w:t>
      </w:r>
    </w:p>
    <w:p w14:paraId="2BCB031B" w14:textId="77777777" w:rsidR="004A3067" w:rsidRPr="004A3067" w:rsidRDefault="004A3067" w:rsidP="00851DFF">
      <w:pPr>
        <w:widowControl w:val="0"/>
        <w:numPr>
          <w:ilvl w:val="1"/>
          <w:numId w:val="21"/>
        </w:numPr>
        <w:tabs>
          <w:tab w:val="left" w:pos="426"/>
          <w:tab w:val="left" w:pos="1560"/>
          <w:tab w:val="left" w:pos="2411"/>
        </w:tabs>
        <w:autoSpaceDN w:val="0"/>
        <w:ind w:left="0" w:firstLine="0"/>
        <w:jc w:val="both"/>
        <w:textAlignment w:val="baseline"/>
        <w:rPr>
          <w:color w:val="00000A"/>
          <w:sz w:val="22"/>
          <w:szCs w:val="22"/>
        </w:rPr>
      </w:pPr>
      <w:r w:rsidRPr="004A3067">
        <w:rPr>
          <w:color w:val="00000A"/>
          <w:sz w:val="22"/>
          <w:szCs w:val="22"/>
        </w:rPr>
        <w:t>za odstąpienie od umowy przez którąkolwiek ze Stron z przyczyn leżących po stronie Zamawiającego z wyjątkiem przypadków określonych w § 9 - w wysokości 10% wynagrodzenia brutto, o którym mowa w § 5 ust. 1,</w:t>
      </w:r>
    </w:p>
    <w:p w14:paraId="2642F156" w14:textId="77777777" w:rsidR="004A3067" w:rsidRPr="004A3067" w:rsidRDefault="004A3067" w:rsidP="00851DFF">
      <w:pPr>
        <w:widowControl w:val="0"/>
        <w:numPr>
          <w:ilvl w:val="0"/>
          <w:numId w:val="21"/>
        </w:numPr>
        <w:tabs>
          <w:tab w:val="left" w:pos="426"/>
          <w:tab w:val="left" w:pos="710"/>
        </w:tabs>
        <w:autoSpaceDN w:val="0"/>
        <w:ind w:left="0" w:firstLine="0"/>
        <w:jc w:val="both"/>
        <w:textAlignment w:val="baseline"/>
        <w:rPr>
          <w:color w:val="00000A"/>
          <w:sz w:val="22"/>
          <w:szCs w:val="22"/>
        </w:rPr>
      </w:pPr>
      <w:r w:rsidRPr="004A3067">
        <w:rPr>
          <w:color w:val="00000A"/>
          <w:sz w:val="22"/>
          <w:szCs w:val="22"/>
        </w:rPr>
        <w:t>Wykonawca zapłaci kary umowne Zamawiającemu:</w:t>
      </w:r>
    </w:p>
    <w:p w14:paraId="71313181" w14:textId="77777777" w:rsidR="004A3067" w:rsidRPr="004A3067" w:rsidRDefault="004A3067" w:rsidP="00851DFF">
      <w:pPr>
        <w:widowControl w:val="0"/>
        <w:numPr>
          <w:ilvl w:val="1"/>
          <w:numId w:val="21"/>
        </w:numPr>
        <w:tabs>
          <w:tab w:val="left" w:pos="426"/>
          <w:tab w:val="left" w:pos="1560"/>
          <w:tab w:val="left" w:pos="2498"/>
        </w:tabs>
        <w:autoSpaceDN w:val="0"/>
        <w:ind w:left="0" w:firstLine="0"/>
        <w:jc w:val="both"/>
        <w:textAlignment w:val="baseline"/>
        <w:rPr>
          <w:color w:val="00000A"/>
          <w:sz w:val="22"/>
          <w:szCs w:val="22"/>
        </w:rPr>
      </w:pPr>
      <w:r w:rsidRPr="004A3067">
        <w:rPr>
          <w:color w:val="00000A"/>
          <w:sz w:val="22"/>
          <w:szCs w:val="22"/>
        </w:rPr>
        <w:t>za odstąpienie od umowy przez którąkolwiek ze Stron z przyczyn leżących po stronie Wykonawcy - w wysokości 10% wynagrodzenia brutto, o którym mowa w § 5 ust. 1,</w:t>
      </w:r>
    </w:p>
    <w:p w14:paraId="074503B9" w14:textId="77777777" w:rsidR="004A3067" w:rsidRPr="004A3067" w:rsidRDefault="004A3067" w:rsidP="00851DFF">
      <w:pPr>
        <w:widowControl w:val="0"/>
        <w:numPr>
          <w:ilvl w:val="1"/>
          <w:numId w:val="21"/>
        </w:numPr>
        <w:tabs>
          <w:tab w:val="left" w:pos="426"/>
          <w:tab w:val="left" w:pos="1560"/>
          <w:tab w:val="left" w:pos="2498"/>
        </w:tabs>
        <w:autoSpaceDN w:val="0"/>
        <w:ind w:left="0" w:firstLine="0"/>
        <w:jc w:val="both"/>
        <w:textAlignment w:val="baseline"/>
        <w:rPr>
          <w:color w:val="00000A"/>
          <w:sz w:val="22"/>
          <w:szCs w:val="22"/>
        </w:rPr>
      </w:pPr>
      <w:r w:rsidRPr="004A3067">
        <w:rPr>
          <w:color w:val="00000A"/>
          <w:sz w:val="22"/>
          <w:szCs w:val="22"/>
        </w:rPr>
        <w:t>za zwłokę w dostawie urządzenia zgodnego z umową – 2000,00 zł licząc za każdy dzień zwłoki ponad termin określony w umowie,</w:t>
      </w:r>
    </w:p>
    <w:p w14:paraId="7DAC8C5F" w14:textId="77777777" w:rsidR="004A3067" w:rsidRPr="004A3067" w:rsidRDefault="004A3067" w:rsidP="00851DFF">
      <w:pPr>
        <w:widowControl w:val="0"/>
        <w:numPr>
          <w:ilvl w:val="1"/>
          <w:numId w:val="21"/>
        </w:numPr>
        <w:tabs>
          <w:tab w:val="left" w:pos="426"/>
          <w:tab w:val="left" w:pos="1560"/>
          <w:tab w:val="left" w:pos="2498"/>
        </w:tabs>
        <w:autoSpaceDN w:val="0"/>
        <w:ind w:left="0" w:firstLine="0"/>
        <w:jc w:val="both"/>
        <w:textAlignment w:val="baseline"/>
        <w:rPr>
          <w:color w:val="00000A"/>
          <w:sz w:val="22"/>
          <w:szCs w:val="22"/>
        </w:rPr>
      </w:pPr>
      <w:r w:rsidRPr="004A3067">
        <w:rPr>
          <w:color w:val="00000A"/>
          <w:sz w:val="22"/>
          <w:szCs w:val="22"/>
        </w:rPr>
        <w:t>za zwłokę w usunięciu wad, braków lub niezgodności towaru z umową, stwierdzonych w okresie gwarancji/rękojmi – 1000,00 zł licząc za każdy dzień zwłoki ponad termin określony w umowie,</w:t>
      </w:r>
    </w:p>
    <w:p w14:paraId="5F92133E" w14:textId="77777777" w:rsidR="004A3067" w:rsidRPr="004A3067" w:rsidRDefault="004A3067" w:rsidP="00851DFF">
      <w:pPr>
        <w:widowControl w:val="0"/>
        <w:numPr>
          <w:ilvl w:val="1"/>
          <w:numId w:val="21"/>
        </w:numPr>
        <w:tabs>
          <w:tab w:val="left" w:pos="426"/>
          <w:tab w:val="left" w:pos="1560"/>
          <w:tab w:val="left" w:pos="2498"/>
        </w:tabs>
        <w:autoSpaceDN w:val="0"/>
        <w:ind w:left="0" w:firstLine="0"/>
        <w:jc w:val="both"/>
        <w:textAlignment w:val="baseline"/>
        <w:rPr>
          <w:color w:val="00000A"/>
          <w:sz w:val="22"/>
          <w:szCs w:val="22"/>
        </w:rPr>
      </w:pPr>
      <w:r w:rsidRPr="004A3067">
        <w:rPr>
          <w:color w:val="00000A"/>
          <w:sz w:val="22"/>
          <w:szCs w:val="22"/>
        </w:rPr>
        <w:lastRenderedPageBreak/>
        <w:t>za zwłokę w przedłożeniu dokumentów potwierdzających spełnienie wymagań/standardów dostępności w zakresie realizacji przedmiotu umowy – 1500,00 zł licząc za każdy dzień zwłoki ponad termin określony w umowie (oświadczeniu),</w:t>
      </w:r>
    </w:p>
    <w:p w14:paraId="01F91FBF" w14:textId="77777777" w:rsidR="004A3067" w:rsidRPr="004A3067" w:rsidRDefault="004A3067" w:rsidP="00851DFF">
      <w:pPr>
        <w:widowControl w:val="0"/>
        <w:numPr>
          <w:ilvl w:val="1"/>
          <w:numId w:val="21"/>
        </w:numPr>
        <w:tabs>
          <w:tab w:val="left" w:pos="426"/>
          <w:tab w:val="left" w:pos="1560"/>
          <w:tab w:val="left" w:pos="2498"/>
        </w:tabs>
        <w:autoSpaceDN w:val="0"/>
        <w:ind w:left="0" w:firstLine="0"/>
        <w:jc w:val="both"/>
        <w:textAlignment w:val="baseline"/>
        <w:rPr>
          <w:color w:val="00000A"/>
          <w:sz w:val="22"/>
          <w:szCs w:val="22"/>
        </w:rPr>
      </w:pPr>
      <w:r w:rsidRPr="004A3067">
        <w:rPr>
          <w:color w:val="00000A"/>
          <w:sz w:val="22"/>
          <w:szCs w:val="22"/>
        </w:rPr>
        <w:t>za zwłokę w przedłożeniu dokumentów potwierdzających spełnienie zasad DNSH w zakresie realizacji przedmiotu umowy –  1500,00 zł licząc za każdy dzień zwłoki ponad termin określony w umowie (oświadczeniu).</w:t>
      </w:r>
    </w:p>
    <w:p w14:paraId="4D439D48" w14:textId="77777777" w:rsidR="004A3067" w:rsidRPr="004A3067" w:rsidRDefault="004A3067" w:rsidP="00851DFF">
      <w:pPr>
        <w:widowControl w:val="0"/>
        <w:numPr>
          <w:ilvl w:val="0"/>
          <w:numId w:val="25"/>
        </w:numPr>
        <w:tabs>
          <w:tab w:val="left" w:pos="426"/>
          <w:tab w:val="left" w:pos="568"/>
          <w:tab w:val="left" w:pos="1364"/>
        </w:tabs>
        <w:autoSpaceDN w:val="0"/>
        <w:ind w:left="0" w:firstLine="0"/>
        <w:jc w:val="both"/>
        <w:textAlignment w:val="baseline"/>
        <w:rPr>
          <w:color w:val="00000A"/>
          <w:sz w:val="22"/>
          <w:szCs w:val="22"/>
        </w:rPr>
      </w:pPr>
      <w:r w:rsidRPr="004A3067">
        <w:rPr>
          <w:color w:val="00000A"/>
          <w:sz w:val="22"/>
          <w:szCs w:val="22"/>
        </w:rPr>
        <w:t>Łączna maksymalna wysokość kar umownych nie może przekraczać 30 % wartości umowy.</w:t>
      </w:r>
    </w:p>
    <w:p w14:paraId="35F5A428" w14:textId="77777777" w:rsidR="004A3067" w:rsidRPr="004A3067" w:rsidRDefault="004A3067" w:rsidP="00851DFF">
      <w:pPr>
        <w:widowControl w:val="0"/>
        <w:numPr>
          <w:ilvl w:val="0"/>
          <w:numId w:val="22"/>
        </w:numPr>
        <w:tabs>
          <w:tab w:val="left" w:pos="426"/>
          <w:tab w:val="left" w:pos="852"/>
          <w:tab w:val="left" w:pos="1648"/>
        </w:tabs>
        <w:autoSpaceDN w:val="0"/>
        <w:ind w:left="0" w:firstLine="0"/>
        <w:jc w:val="both"/>
        <w:textAlignment w:val="baseline"/>
        <w:rPr>
          <w:color w:val="00000A"/>
          <w:sz w:val="22"/>
          <w:szCs w:val="22"/>
        </w:rPr>
      </w:pPr>
      <w:r w:rsidRPr="004A3067">
        <w:rPr>
          <w:color w:val="00000A"/>
          <w:sz w:val="22"/>
          <w:szCs w:val="22"/>
        </w:rPr>
        <w:t>Zamawiający zastrzega sobie prawo potrącenia kar umownych oraz kosztów, o których mowa w umowie, z wynagrodzenia należnego Wykonawcy oraz kosztów z tytułu nałożenia przez Instytucję Kontrolną kary pieniężnej (korekty) na Zamawiającego wskutek naruszenia zasady DNSH lub standardów dostępności przez Wykonawcę w zakresie realizacji przedmiotu umowy. O potrąceniu Zamawiający zawiadomi Wykonawcę w formie pisemnej wraz z podaniem uzasadnienia.</w:t>
      </w:r>
    </w:p>
    <w:p w14:paraId="2BA76A93" w14:textId="77777777" w:rsidR="004A3067" w:rsidRPr="004A3067" w:rsidRDefault="004A3067" w:rsidP="00851DFF">
      <w:pPr>
        <w:widowControl w:val="0"/>
        <w:numPr>
          <w:ilvl w:val="0"/>
          <w:numId w:val="22"/>
        </w:numPr>
        <w:tabs>
          <w:tab w:val="left" w:pos="426"/>
          <w:tab w:val="left" w:pos="852"/>
          <w:tab w:val="left" w:pos="1648"/>
        </w:tabs>
        <w:autoSpaceDN w:val="0"/>
        <w:ind w:left="0" w:firstLine="0"/>
        <w:jc w:val="both"/>
        <w:textAlignment w:val="baseline"/>
        <w:rPr>
          <w:color w:val="00000A"/>
          <w:sz w:val="22"/>
          <w:szCs w:val="22"/>
        </w:rPr>
      </w:pPr>
      <w:r w:rsidRPr="004A3067">
        <w:rPr>
          <w:color w:val="00000A"/>
          <w:sz w:val="22"/>
          <w:szCs w:val="22"/>
        </w:rPr>
        <w:t>Jeżeli kara umowna nie pokryje poniesionej szkody, Zamawiający może dochodzić odszkodowania uzupełniającego na zasadach ogólnych.</w:t>
      </w:r>
    </w:p>
    <w:p w14:paraId="50B04D49" w14:textId="77777777" w:rsidR="004A3067" w:rsidRPr="004A3067" w:rsidRDefault="004A3067" w:rsidP="00851DFF">
      <w:pPr>
        <w:widowControl w:val="0"/>
        <w:numPr>
          <w:ilvl w:val="0"/>
          <w:numId w:val="22"/>
        </w:numPr>
        <w:tabs>
          <w:tab w:val="left" w:pos="426"/>
          <w:tab w:val="left" w:pos="852"/>
          <w:tab w:val="left" w:pos="1648"/>
        </w:tabs>
        <w:autoSpaceDN w:val="0"/>
        <w:ind w:left="0" w:firstLine="0"/>
        <w:jc w:val="both"/>
        <w:textAlignment w:val="baseline"/>
        <w:rPr>
          <w:color w:val="00000A"/>
          <w:sz w:val="22"/>
          <w:szCs w:val="22"/>
        </w:rPr>
      </w:pPr>
      <w:r w:rsidRPr="004A3067">
        <w:rPr>
          <w:color w:val="00000A"/>
          <w:sz w:val="22"/>
          <w:szCs w:val="22"/>
        </w:rPr>
        <w:t>Postanowienia umowy dotyczące kar umownych pozostają wiążące dla stron w przypadku odstąpienia od umowy przez którąkolwiek ze stron.</w:t>
      </w:r>
    </w:p>
    <w:p w14:paraId="6B84174A" w14:textId="383D6403" w:rsidR="002F7FF5" w:rsidRPr="00FC4CF1" w:rsidRDefault="004A3067" w:rsidP="00851DFF">
      <w:pPr>
        <w:widowControl w:val="0"/>
        <w:numPr>
          <w:ilvl w:val="0"/>
          <w:numId w:val="22"/>
        </w:numPr>
        <w:tabs>
          <w:tab w:val="left" w:pos="426"/>
          <w:tab w:val="left" w:pos="852"/>
          <w:tab w:val="left" w:pos="1648"/>
        </w:tabs>
        <w:autoSpaceDN w:val="0"/>
        <w:ind w:left="0" w:firstLine="0"/>
        <w:jc w:val="both"/>
        <w:textAlignment w:val="baseline"/>
        <w:rPr>
          <w:color w:val="00000A"/>
          <w:sz w:val="22"/>
          <w:szCs w:val="22"/>
        </w:rPr>
      </w:pPr>
      <w:r w:rsidRPr="004A3067">
        <w:rPr>
          <w:bCs/>
          <w:color w:val="00000A"/>
          <w:sz w:val="22"/>
          <w:szCs w:val="22"/>
        </w:rPr>
        <w:t>Wykonawca</w:t>
      </w:r>
      <w:r w:rsidRPr="004A3067">
        <w:rPr>
          <w:color w:val="00000A"/>
          <w:sz w:val="22"/>
          <w:szCs w:val="22"/>
        </w:rPr>
        <w:t xml:space="preserve"> nie ponosi odpowiedzialności z tytułu kar umownych, jeżeli okoliczności będące podstawą do ich nałożenia wynikają z okoliczności za które, wyłączną odpowiedzialność ponosi </w:t>
      </w:r>
      <w:r w:rsidRPr="004A3067">
        <w:rPr>
          <w:bCs/>
          <w:color w:val="00000A"/>
          <w:sz w:val="22"/>
          <w:szCs w:val="22"/>
        </w:rPr>
        <w:t>Zamawiający</w:t>
      </w:r>
      <w:r w:rsidRPr="004A3067">
        <w:rPr>
          <w:color w:val="00000A"/>
          <w:sz w:val="22"/>
          <w:szCs w:val="22"/>
        </w:rPr>
        <w:t>.</w:t>
      </w:r>
    </w:p>
    <w:p w14:paraId="457E50E4" w14:textId="77777777" w:rsidR="00360388" w:rsidRDefault="00360388" w:rsidP="00F377B8">
      <w:pPr>
        <w:tabs>
          <w:tab w:val="left" w:pos="142"/>
        </w:tabs>
        <w:jc w:val="both"/>
        <w:rPr>
          <w:sz w:val="22"/>
          <w:szCs w:val="22"/>
        </w:rPr>
      </w:pPr>
    </w:p>
    <w:p w14:paraId="19F220F5" w14:textId="77777777" w:rsidR="00B3417A" w:rsidRPr="00B41842" w:rsidRDefault="00B3417A">
      <w:pPr>
        <w:jc w:val="center"/>
        <w:rPr>
          <w:b/>
          <w:sz w:val="22"/>
          <w:szCs w:val="22"/>
        </w:rPr>
      </w:pPr>
      <w:r w:rsidRPr="00B41842">
        <w:rPr>
          <w:b/>
          <w:sz w:val="22"/>
          <w:szCs w:val="22"/>
        </w:rPr>
        <w:t>§ 9</w:t>
      </w:r>
    </w:p>
    <w:p w14:paraId="78E72095" w14:textId="77777777" w:rsidR="00157E21" w:rsidRPr="00B41842" w:rsidRDefault="00157E21" w:rsidP="00157E21">
      <w:pPr>
        <w:jc w:val="center"/>
        <w:rPr>
          <w:b/>
          <w:sz w:val="22"/>
          <w:szCs w:val="22"/>
          <w:lang w:eastAsia="zh-CN"/>
        </w:rPr>
      </w:pPr>
      <w:r w:rsidRPr="00B41842">
        <w:rPr>
          <w:b/>
          <w:sz w:val="22"/>
          <w:szCs w:val="22"/>
          <w:lang w:eastAsia="zh-CN"/>
        </w:rPr>
        <w:t>Odstąpienie od umowy</w:t>
      </w:r>
    </w:p>
    <w:p w14:paraId="2654ADBF" w14:textId="77777777" w:rsidR="00FC4CF1" w:rsidRPr="00690523" w:rsidRDefault="00FC4CF1" w:rsidP="00851DFF">
      <w:pPr>
        <w:pStyle w:val="Standard"/>
        <w:numPr>
          <w:ilvl w:val="0"/>
          <w:numId w:val="34"/>
        </w:numPr>
        <w:shd w:val="clear" w:color="auto" w:fill="FFFFFF"/>
        <w:tabs>
          <w:tab w:val="left" w:pos="426"/>
          <w:tab w:val="left" w:pos="568"/>
        </w:tabs>
        <w:spacing w:line="240" w:lineRule="auto"/>
        <w:ind w:left="0" w:firstLine="0"/>
        <w:jc w:val="both"/>
        <w:rPr>
          <w:kern w:val="0"/>
          <w:sz w:val="22"/>
          <w:szCs w:val="22"/>
        </w:rPr>
      </w:pPr>
      <w:r w:rsidRPr="00690523">
        <w:rPr>
          <w:rFonts w:eastAsia="Calibri"/>
          <w:kern w:val="0"/>
          <w:sz w:val="22"/>
          <w:szCs w:val="22"/>
          <w:lang w:eastAsia="zh-CN"/>
        </w:rPr>
        <w:t xml:space="preserve">Zamawiającemu przysługuje prawo odstąpienia od umowy w przypadkach określonych w art. 456 ust. 1 pkt. 2 </w:t>
      </w:r>
      <w:proofErr w:type="spellStart"/>
      <w:r w:rsidRPr="00690523">
        <w:rPr>
          <w:rFonts w:eastAsia="Calibri"/>
          <w:kern w:val="0"/>
          <w:sz w:val="22"/>
          <w:szCs w:val="22"/>
          <w:lang w:eastAsia="zh-CN"/>
        </w:rPr>
        <w:t>u.p.z.p</w:t>
      </w:r>
      <w:proofErr w:type="spellEnd"/>
      <w:r w:rsidRPr="00690523">
        <w:rPr>
          <w:rFonts w:eastAsia="Calibri"/>
          <w:kern w:val="0"/>
          <w:sz w:val="22"/>
          <w:szCs w:val="22"/>
          <w:lang w:eastAsia="zh-CN"/>
        </w:rPr>
        <w:t>.  jeżeli zachodzi co najmniej jedna z następujących okoliczności :</w:t>
      </w:r>
    </w:p>
    <w:p w14:paraId="199A4D5C" w14:textId="77777777" w:rsidR="00FC4CF1" w:rsidRPr="00690523" w:rsidRDefault="00FC4CF1" w:rsidP="00851DFF">
      <w:pPr>
        <w:pStyle w:val="Standard"/>
        <w:numPr>
          <w:ilvl w:val="0"/>
          <w:numId w:val="35"/>
        </w:numPr>
        <w:tabs>
          <w:tab w:val="left" w:pos="426"/>
        </w:tabs>
        <w:suppressAutoHyphens w:val="0"/>
        <w:spacing w:line="240" w:lineRule="auto"/>
        <w:ind w:left="0" w:firstLine="0"/>
        <w:jc w:val="both"/>
        <w:rPr>
          <w:kern w:val="0"/>
          <w:sz w:val="22"/>
          <w:szCs w:val="22"/>
        </w:rPr>
      </w:pPr>
      <w:r w:rsidRPr="00690523">
        <w:rPr>
          <w:rFonts w:eastAsia="Calibri"/>
          <w:kern w:val="0"/>
          <w:sz w:val="22"/>
          <w:szCs w:val="22"/>
          <w:lang w:eastAsia="zh-CN"/>
        </w:rPr>
        <w:t xml:space="preserve">dokonano zmiany umowy z naruszeniem art. 454 i art. 455 </w:t>
      </w:r>
      <w:proofErr w:type="spellStart"/>
      <w:r w:rsidRPr="00690523">
        <w:rPr>
          <w:rFonts w:eastAsia="Calibri"/>
          <w:kern w:val="0"/>
          <w:sz w:val="22"/>
          <w:szCs w:val="22"/>
          <w:lang w:eastAsia="zh-CN"/>
        </w:rPr>
        <w:t>u.p.z.p</w:t>
      </w:r>
      <w:proofErr w:type="spellEnd"/>
      <w:r w:rsidRPr="00690523">
        <w:rPr>
          <w:rFonts w:eastAsia="Calibri"/>
          <w:kern w:val="0"/>
          <w:sz w:val="22"/>
          <w:szCs w:val="22"/>
          <w:lang w:eastAsia="zh-CN"/>
        </w:rPr>
        <w:t>. (w części umowy której zmiana dotyczy)</w:t>
      </w:r>
      <w:r>
        <w:rPr>
          <w:rFonts w:eastAsia="Calibri"/>
          <w:kern w:val="0"/>
          <w:sz w:val="22"/>
          <w:szCs w:val="22"/>
          <w:lang w:eastAsia="zh-CN"/>
        </w:rPr>
        <w:t>,</w:t>
      </w:r>
    </w:p>
    <w:p w14:paraId="4F967526" w14:textId="77777777" w:rsidR="00FC4CF1" w:rsidRPr="00690523" w:rsidRDefault="00FC4CF1" w:rsidP="00851DFF">
      <w:pPr>
        <w:pStyle w:val="Standard"/>
        <w:numPr>
          <w:ilvl w:val="0"/>
          <w:numId w:val="27"/>
        </w:numPr>
        <w:tabs>
          <w:tab w:val="left" w:pos="426"/>
        </w:tabs>
        <w:suppressAutoHyphens w:val="0"/>
        <w:spacing w:line="240" w:lineRule="auto"/>
        <w:ind w:left="0" w:firstLine="0"/>
        <w:jc w:val="both"/>
        <w:rPr>
          <w:kern w:val="0"/>
          <w:sz w:val="22"/>
          <w:szCs w:val="22"/>
        </w:rPr>
      </w:pPr>
      <w:r>
        <w:rPr>
          <w:rFonts w:eastAsia="Calibri"/>
          <w:kern w:val="0"/>
          <w:sz w:val="22"/>
          <w:szCs w:val="22"/>
          <w:lang w:eastAsia="zh-CN"/>
        </w:rPr>
        <w:t>W</w:t>
      </w:r>
      <w:r w:rsidRPr="00690523">
        <w:rPr>
          <w:rFonts w:eastAsia="Calibri"/>
          <w:kern w:val="0"/>
          <w:sz w:val="22"/>
          <w:szCs w:val="22"/>
          <w:lang w:eastAsia="zh-CN"/>
        </w:rPr>
        <w:t xml:space="preserve">ykonawca w chwili zawarcia umowy podlegał wykluczeniu na podstawie art. 108 </w:t>
      </w:r>
      <w:proofErr w:type="spellStart"/>
      <w:r w:rsidRPr="00690523">
        <w:rPr>
          <w:rFonts w:eastAsia="Calibri"/>
          <w:kern w:val="0"/>
          <w:sz w:val="22"/>
          <w:szCs w:val="22"/>
          <w:lang w:eastAsia="zh-CN"/>
        </w:rPr>
        <w:t>u.p.z.p</w:t>
      </w:r>
      <w:proofErr w:type="spellEnd"/>
      <w:r w:rsidRPr="00690523">
        <w:rPr>
          <w:rFonts w:eastAsia="Calibri"/>
          <w:kern w:val="0"/>
          <w:sz w:val="22"/>
          <w:szCs w:val="22"/>
          <w:lang w:eastAsia="zh-CN"/>
        </w:rPr>
        <w:t>.</w:t>
      </w:r>
      <w:r>
        <w:rPr>
          <w:rFonts w:eastAsia="Calibri"/>
          <w:kern w:val="0"/>
          <w:sz w:val="22"/>
          <w:szCs w:val="22"/>
          <w:lang w:eastAsia="zh-CN"/>
        </w:rPr>
        <w:t>,</w:t>
      </w:r>
    </w:p>
    <w:p w14:paraId="5A190B85" w14:textId="77777777" w:rsidR="00FC4CF1" w:rsidRPr="00690523" w:rsidRDefault="00FC4CF1" w:rsidP="00851DFF">
      <w:pPr>
        <w:pStyle w:val="Standard"/>
        <w:numPr>
          <w:ilvl w:val="0"/>
          <w:numId w:val="27"/>
        </w:numPr>
        <w:tabs>
          <w:tab w:val="left" w:pos="426"/>
        </w:tabs>
        <w:suppressAutoHyphens w:val="0"/>
        <w:spacing w:line="240" w:lineRule="auto"/>
        <w:ind w:left="0" w:firstLine="0"/>
        <w:jc w:val="both"/>
        <w:rPr>
          <w:kern w:val="0"/>
          <w:sz w:val="22"/>
          <w:szCs w:val="22"/>
        </w:rPr>
      </w:pPr>
      <w:r w:rsidRPr="00690523">
        <w:rPr>
          <w:rFonts w:eastAsia="Calibri"/>
          <w:bCs/>
          <w:kern w:val="0"/>
          <w:sz w:val="22"/>
          <w:szCs w:val="22"/>
          <w:lang w:eastAsia="pl-PL"/>
        </w:rPr>
        <w:t>Trybunał Sprawiedliwości Unii Europejskiej stwierdził, w ramach procedury przewidzianej w art. 258 Traktatu o Funkcjonowaniu Unii Europejskiej, że Rzeczpospolita Polska uchybiła zobowiązaniom, które ciążą na nim na mocy Traktatów, dyrektywy 2014/24/UE i dyrektywy 2014/25/UE, dyrektywy 2014/25/UE i dyrektywy 2009/81/WE z uwagi na to, że Zamawiający udzielił zamówienia z naruszeniem prawa Unii Europejskiej</w:t>
      </w:r>
      <w:r>
        <w:rPr>
          <w:rFonts w:eastAsia="Calibri"/>
          <w:bCs/>
          <w:kern w:val="0"/>
          <w:sz w:val="22"/>
          <w:szCs w:val="22"/>
          <w:lang w:eastAsia="pl-PL"/>
        </w:rPr>
        <w:t>.</w:t>
      </w:r>
    </w:p>
    <w:p w14:paraId="0DDBC98E" w14:textId="77777777" w:rsidR="00FC4CF1" w:rsidRPr="00690523" w:rsidRDefault="00FC4CF1" w:rsidP="00851DFF">
      <w:pPr>
        <w:pStyle w:val="Standard"/>
        <w:numPr>
          <w:ilvl w:val="0"/>
          <w:numId w:val="36"/>
        </w:numPr>
        <w:tabs>
          <w:tab w:val="left" w:pos="426"/>
        </w:tabs>
        <w:suppressAutoHyphens w:val="0"/>
        <w:spacing w:line="240" w:lineRule="auto"/>
        <w:ind w:left="0" w:firstLine="0"/>
        <w:jc w:val="both"/>
        <w:rPr>
          <w:kern w:val="0"/>
          <w:sz w:val="22"/>
          <w:szCs w:val="22"/>
        </w:rPr>
      </w:pPr>
      <w:r w:rsidRPr="00690523">
        <w:rPr>
          <w:rFonts w:eastAsia="Calibri"/>
          <w:kern w:val="0"/>
          <w:sz w:val="22"/>
          <w:szCs w:val="22"/>
          <w:lang w:eastAsia="zh-CN"/>
        </w:rPr>
        <w:t>Strony postanawiają, że oprócz przypadków wymienionych w ustawie</w:t>
      </w:r>
      <w:r>
        <w:rPr>
          <w:rFonts w:eastAsia="Calibri"/>
          <w:kern w:val="0"/>
          <w:sz w:val="22"/>
          <w:szCs w:val="22"/>
          <w:lang w:eastAsia="zh-CN"/>
        </w:rPr>
        <w:t xml:space="preserve"> z dnia 23 kwietnia 1964 r.</w:t>
      </w:r>
      <w:r w:rsidRPr="00690523">
        <w:rPr>
          <w:rFonts w:eastAsia="Calibri"/>
          <w:kern w:val="0"/>
          <w:sz w:val="22"/>
          <w:szCs w:val="22"/>
          <w:lang w:eastAsia="zh-CN"/>
        </w:rPr>
        <w:t xml:space="preserve"> Kodeks Cywilny przysługuje im prawo do odstąpienia od umowy w terminie 30 dni od powzięcia wiadomości o opisanych poniżej okolicznościach</w:t>
      </w:r>
      <w:r>
        <w:rPr>
          <w:rFonts w:eastAsia="Calibri"/>
          <w:kern w:val="0"/>
          <w:sz w:val="22"/>
          <w:szCs w:val="22"/>
          <w:lang w:eastAsia="zh-CN"/>
        </w:rPr>
        <w:t>:</w:t>
      </w:r>
    </w:p>
    <w:p w14:paraId="43D01711" w14:textId="77777777" w:rsidR="00FC4CF1" w:rsidRPr="00690523" w:rsidRDefault="00FC4CF1" w:rsidP="00851DFF">
      <w:pPr>
        <w:pStyle w:val="Standard"/>
        <w:numPr>
          <w:ilvl w:val="1"/>
          <w:numId w:val="26"/>
        </w:numPr>
        <w:tabs>
          <w:tab w:val="left" w:pos="426"/>
        </w:tabs>
        <w:spacing w:line="240" w:lineRule="auto"/>
        <w:ind w:left="0" w:firstLine="0"/>
        <w:jc w:val="both"/>
        <w:rPr>
          <w:kern w:val="0"/>
          <w:sz w:val="22"/>
          <w:szCs w:val="22"/>
        </w:rPr>
      </w:pPr>
      <w:r w:rsidRPr="00690523">
        <w:rPr>
          <w:kern w:val="0"/>
          <w:sz w:val="22"/>
          <w:szCs w:val="22"/>
          <w:lang w:eastAsia="zh-CN"/>
        </w:rPr>
        <w:t>Zamawiający może odstąpić od umowy:</w:t>
      </w:r>
    </w:p>
    <w:p w14:paraId="2111AFC9" w14:textId="77777777" w:rsidR="00FC4CF1" w:rsidRPr="00690523" w:rsidRDefault="00FC4CF1" w:rsidP="00851DFF">
      <w:pPr>
        <w:pStyle w:val="Standard"/>
        <w:numPr>
          <w:ilvl w:val="0"/>
          <w:numId w:val="37"/>
        </w:numPr>
        <w:tabs>
          <w:tab w:val="left" w:pos="426"/>
          <w:tab w:val="left" w:pos="2553"/>
        </w:tabs>
        <w:spacing w:line="240" w:lineRule="auto"/>
        <w:ind w:left="0" w:firstLine="0"/>
        <w:jc w:val="both"/>
        <w:rPr>
          <w:kern w:val="0"/>
          <w:sz w:val="22"/>
          <w:szCs w:val="22"/>
        </w:rPr>
      </w:pPr>
      <w:r w:rsidRPr="00690523">
        <w:rPr>
          <w:kern w:val="0"/>
          <w:sz w:val="22"/>
          <w:szCs w:val="22"/>
          <w:lang w:eastAsia="zh-CN"/>
        </w:rPr>
        <w:t>w razie wystąpienia istotnej zmiany okoliczności powodującej, że wykonanie umowy nie leży w interesie publicznym, czego nie można było przewidzieć w chwili zawarcia umowy, lub dalsze wykonywanie umowy może zagrozić istotnemu bezpieczeństwu państwa lub bezpieczeństwu publicznemu,</w:t>
      </w:r>
    </w:p>
    <w:p w14:paraId="3E9165DF" w14:textId="77777777" w:rsidR="00FC4CF1" w:rsidRPr="00690523" w:rsidRDefault="00FC4CF1" w:rsidP="00851DFF">
      <w:pPr>
        <w:pStyle w:val="Standard"/>
        <w:numPr>
          <w:ilvl w:val="0"/>
          <w:numId w:val="29"/>
        </w:numPr>
        <w:tabs>
          <w:tab w:val="left" w:pos="426"/>
          <w:tab w:val="left" w:pos="2553"/>
        </w:tabs>
        <w:spacing w:line="240" w:lineRule="auto"/>
        <w:ind w:left="0" w:firstLine="0"/>
        <w:jc w:val="both"/>
        <w:rPr>
          <w:kern w:val="0"/>
          <w:sz w:val="22"/>
          <w:szCs w:val="22"/>
        </w:rPr>
      </w:pPr>
      <w:r w:rsidRPr="00690523">
        <w:rPr>
          <w:kern w:val="0"/>
          <w:sz w:val="22"/>
          <w:szCs w:val="22"/>
          <w:lang w:eastAsia="zh-CN"/>
        </w:rPr>
        <w:t>Wykonawca rozwiązał firmę lub utracił uprawnienia do prowadzenia działalności gospodarczej w zakresie objętym zamówieniem,</w:t>
      </w:r>
    </w:p>
    <w:p w14:paraId="6AFDEA29" w14:textId="77777777" w:rsidR="00FC4CF1" w:rsidRPr="00690523" w:rsidRDefault="00FC4CF1" w:rsidP="00851DFF">
      <w:pPr>
        <w:pStyle w:val="Standard"/>
        <w:numPr>
          <w:ilvl w:val="0"/>
          <w:numId w:val="29"/>
        </w:numPr>
        <w:tabs>
          <w:tab w:val="left" w:pos="426"/>
        </w:tabs>
        <w:spacing w:line="240" w:lineRule="auto"/>
        <w:ind w:left="0" w:firstLine="0"/>
        <w:jc w:val="both"/>
        <w:rPr>
          <w:kern w:val="0"/>
          <w:sz w:val="22"/>
          <w:szCs w:val="22"/>
        </w:rPr>
      </w:pPr>
      <w:r w:rsidRPr="00690523">
        <w:rPr>
          <w:kern w:val="0"/>
          <w:sz w:val="22"/>
          <w:szCs w:val="22"/>
          <w:lang w:eastAsia="zh-CN"/>
        </w:rPr>
        <w:t>Wykonawca jest w zwłoce w wydaniu towaru lub usunięciu stwierdzonych wad, braków lub niezgodności towaru z umową o 5 dni roboczych ponad terminy określone w umowie</w:t>
      </w:r>
      <w:r>
        <w:rPr>
          <w:kern w:val="0"/>
          <w:sz w:val="22"/>
          <w:szCs w:val="22"/>
          <w:lang w:eastAsia="zh-CN"/>
        </w:rPr>
        <w:t>,</w:t>
      </w:r>
    </w:p>
    <w:p w14:paraId="2A0D120B" w14:textId="77777777" w:rsidR="00FC4CF1" w:rsidRPr="00690523" w:rsidRDefault="00FC4CF1" w:rsidP="00851DFF">
      <w:pPr>
        <w:pStyle w:val="Standard"/>
        <w:numPr>
          <w:ilvl w:val="0"/>
          <w:numId w:val="29"/>
        </w:numPr>
        <w:tabs>
          <w:tab w:val="left" w:pos="426"/>
        </w:tabs>
        <w:spacing w:line="240" w:lineRule="auto"/>
        <w:ind w:left="0" w:firstLine="0"/>
        <w:jc w:val="both"/>
        <w:rPr>
          <w:kern w:val="0"/>
          <w:sz w:val="22"/>
          <w:szCs w:val="22"/>
        </w:rPr>
      </w:pPr>
      <w:r w:rsidRPr="00690523">
        <w:rPr>
          <w:kern w:val="0"/>
          <w:sz w:val="22"/>
          <w:szCs w:val="22"/>
          <w:lang w:eastAsia="zh-CN"/>
        </w:rPr>
        <w:t>Wykonawca trzykrotnie został ukarany za naruszenie tożsamych obowiązków określonych w umowie,</w:t>
      </w:r>
    </w:p>
    <w:p w14:paraId="527A003E" w14:textId="77777777" w:rsidR="00FC4CF1" w:rsidRPr="00690523" w:rsidRDefault="00FC4CF1" w:rsidP="00851DFF">
      <w:pPr>
        <w:pStyle w:val="Standard"/>
        <w:numPr>
          <w:ilvl w:val="0"/>
          <w:numId w:val="29"/>
        </w:numPr>
        <w:tabs>
          <w:tab w:val="left" w:pos="426"/>
        </w:tabs>
        <w:spacing w:line="240" w:lineRule="auto"/>
        <w:ind w:left="0" w:firstLine="0"/>
        <w:jc w:val="both"/>
        <w:rPr>
          <w:kern w:val="0"/>
          <w:sz w:val="22"/>
          <w:szCs w:val="22"/>
        </w:rPr>
      </w:pPr>
      <w:r w:rsidRPr="00690523">
        <w:rPr>
          <w:kern w:val="0"/>
          <w:sz w:val="22"/>
          <w:szCs w:val="22"/>
          <w:lang w:eastAsia="zh-CN"/>
        </w:rPr>
        <w:t>w razie niezapewnienia przez Wykonawcę zgodności realizacji przedmiotu umowy z wymaganiami/standardami dostępności (</w:t>
      </w:r>
      <w:r w:rsidRPr="00690523">
        <w:rPr>
          <w:kern w:val="0"/>
          <w:sz w:val="22"/>
          <w:szCs w:val="22"/>
          <w:lang w:eastAsia="pl-PL"/>
        </w:rPr>
        <w:t>„Standardy dostępności dla polityki spójności 2021-2027”)</w:t>
      </w:r>
      <w:r w:rsidRPr="00690523">
        <w:rPr>
          <w:kern w:val="0"/>
          <w:sz w:val="22"/>
          <w:szCs w:val="22"/>
          <w:lang w:eastAsia="zh-CN"/>
        </w:rPr>
        <w:t>,</w:t>
      </w:r>
    </w:p>
    <w:p w14:paraId="2D6838F8" w14:textId="77777777" w:rsidR="00FC4CF1" w:rsidRPr="00690523" w:rsidRDefault="00FC4CF1" w:rsidP="00851DFF">
      <w:pPr>
        <w:pStyle w:val="Standard"/>
        <w:numPr>
          <w:ilvl w:val="0"/>
          <w:numId w:val="29"/>
        </w:numPr>
        <w:tabs>
          <w:tab w:val="left" w:pos="426"/>
        </w:tabs>
        <w:spacing w:line="240" w:lineRule="auto"/>
        <w:ind w:left="0" w:firstLine="0"/>
        <w:jc w:val="both"/>
        <w:rPr>
          <w:kern w:val="0"/>
          <w:sz w:val="22"/>
          <w:szCs w:val="22"/>
        </w:rPr>
      </w:pPr>
      <w:r w:rsidRPr="00690523">
        <w:rPr>
          <w:kern w:val="0"/>
          <w:sz w:val="22"/>
          <w:szCs w:val="22"/>
          <w:lang w:eastAsia="zh-CN"/>
        </w:rPr>
        <w:t>w razie niezapewnienia przez Wykonawcę zgodności realizacji przedmiotu umowy z zasadą DNSH</w:t>
      </w:r>
      <w:r w:rsidRPr="00690523">
        <w:rPr>
          <w:rFonts w:eastAsia="Arial Unicode MS"/>
          <w:kern w:val="0"/>
          <w:sz w:val="22"/>
          <w:szCs w:val="22"/>
        </w:rPr>
        <w:t xml:space="preserve"> (Do No </w:t>
      </w:r>
      <w:proofErr w:type="spellStart"/>
      <w:r w:rsidRPr="00690523">
        <w:rPr>
          <w:rFonts w:eastAsia="Arial Unicode MS"/>
          <w:kern w:val="0"/>
          <w:sz w:val="22"/>
          <w:szCs w:val="22"/>
        </w:rPr>
        <w:t>Significant</w:t>
      </w:r>
      <w:proofErr w:type="spellEnd"/>
      <w:r w:rsidRPr="00690523">
        <w:rPr>
          <w:rFonts w:eastAsia="Arial Unicode MS"/>
          <w:kern w:val="0"/>
          <w:sz w:val="22"/>
          <w:szCs w:val="22"/>
        </w:rPr>
        <w:t xml:space="preserve"> </w:t>
      </w:r>
      <w:proofErr w:type="spellStart"/>
      <w:r w:rsidRPr="00690523">
        <w:rPr>
          <w:rFonts w:eastAsia="Arial Unicode MS"/>
          <w:kern w:val="0"/>
          <w:sz w:val="22"/>
          <w:szCs w:val="22"/>
        </w:rPr>
        <w:t>Harm</w:t>
      </w:r>
      <w:proofErr w:type="spellEnd"/>
      <w:r w:rsidRPr="00690523">
        <w:rPr>
          <w:rFonts w:eastAsia="Arial Unicode MS"/>
          <w:kern w:val="0"/>
          <w:sz w:val="22"/>
          <w:szCs w:val="22"/>
        </w:rPr>
        <w:t xml:space="preserve"> – „nie czyń poważnych szkód”)</w:t>
      </w:r>
      <w:r>
        <w:rPr>
          <w:rFonts w:eastAsia="Arial Unicode MS"/>
          <w:kern w:val="0"/>
          <w:sz w:val="22"/>
          <w:szCs w:val="22"/>
        </w:rPr>
        <w:t>.</w:t>
      </w:r>
    </w:p>
    <w:p w14:paraId="125E51E5" w14:textId="77777777" w:rsidR="00FC4CF1" w:rsidRPr="00690523" w:rsidRDefault="00FC4CF1" w:rsidP="00851DFF">
      <w:pPr>
        <w:pStyle w:val="Standard"/>
        <w:numPr>
          <w:ilvl w:val="0"/>
          <w:numId w:val="38"/>
        </w:numPr>
        <w:tabs>
          <w:tab w:val="left" w:pos="426"/>
        </w:tabs>
        <w:spacing w:line="240" w:lineRule="auto"/>
        <w:ind w:left="0" w:firstLine="0"/>
        <w:jc w:val="both"/>
        <w:rPr>
          <w:kern w:val="0"/>
          <w:sz w:val="22"/>
          <w:szCs w:val="22"/>
        </w:rPr>
      </w:pPr>
      <w:r w:rsidRPr="00690523">
        <w:rPr>
          <w:kern w:val="0"/>
          <w:sz w:val="22"/>
          <w:szCs w:val="22"/>
          <w:lang w:eastAsia="zh-CN"/>
        </w:rPr>
        <w:t>Wykonawca może odstąpić od umowy jeżeli:</w:t>
      </w:r>
    </w:p>
    <w:p w14:paraId="477882D3" w14:textId="77777777" w:rsidR="00FC4CF1" w:rsidRPr="00690523" w:rsidRDefault="00FC4CF1" w:rsidP="00851DFF">
      <w:pPr>
        <w:pStyle w:val="Standard"/>
        <w:numPr>
          <w:ilvl w:val="0"/>
          <w:numId w:val="39"/>
        </w:numPr>
        <w:tabs>
          <w:tab w:val="left" w:pos="426"/>
        </w:tabs>
        <w:spacing w:line="240" w:lineRule="auto"/>
        <w:ind w:left="0" w:firstLine="0"/>
        <w:jc w:val="both"/>
        <w:rPr>
          <w:kern w:val="0"/>
          <w:sz w:val="22"/>
          <w:szCs w:val="22"/>
        </w:rPr>
      </w:pPr>
      <w:r w:rsidRPr="00690523">
        <w:rPr>
          <w:kern w:val="0"/>
          <w:sz w:val="22"/>
          <w:szCs w:val="22"/>
          <w:lang w:eastAsia="zh-CN"/>
        </w:rPr>
        <w:t>Zamawiający jest w zwłoce z uiszczeniem należności na rzecz Wykonawcy 2 miesiące ponad termin płatności faktury i pomimo dodatkowego wezwania listem poleconym odmawia uiszczenia należności.</w:t>
      </w:r>
    </w:p>
    <w:p w14:paraId="753FC12D" w14:textId="77777777" w:rsidR="00FC4CF1" w:rsidRPr="00690523" w:rsidRDefault="00FC4CF1" w:rsidP="00851DFF">
      <w:pPr>
        <w:pStyle w:val="Standard"/>
        <w:numPr>
          <w:ilvl w:val="0"/>
          <w:numId w:val="40"/>
        </w:numPr>
        <w:tabs>
          <w:tab w:val="left" w:pos="426"/>
        </w:tabs>
        <w:spacing w:line="240" w:lineRule="auto"/>
        <w:ind w:left="0" w:firstLine="0"/>
        <w:jc w:val="both"/>
        <w:rPr>
          <w:kern w:val="0"/>
          <w:sz w:val="22"/>
          <w:szCs w:val="22"/>
        </w:rPr>
      </w:pPr>
      <w:r w:rsidRPr="00690523">
        <w:rPr>
          <w:rFonts w:eastAsia="Calibri"/>
          <w:kern w:val="0"/>
          <w:sz w:val="22"/>
          <w:szCs w:val="22"/>
          <w:lang w:eastAsia="zh-CN"/>
        </w:rPr>
        <w:t>Odstąpienie od umowy powinno nastąpić w formie pisemnej pod rygorem nieważności i powinno zawierać uzasadnienie. Uprawnienie do odstąpienia nie pozbawia prawa do naliczenia kar umownych przewidzianych umową.</w:t>
      </w:r>
    </w:p>
    <w:p w14:paraId="29E2C419" w14:textId="77777777" w:rsidR="00FC4CF1" w:rsidRPr="00690523" w:rsidRDefault="00FC4CF1" w:rsidP="00851DFF">
      <w:pPr>
        <w:pStyle w:val="Standard"/>
        <w:numPr>
          <w:ilvl w:val="0"/>
          <w:numId w:val="33"/>
        </w:numPr>
        <w:tabs>
          <w:tab w:val="left" w:pos="426"/>
        </w:tabs>
        <w:spacing w:line="240" w:lineRule="auto"/>
        <w:ind w:left="0" w:firstLine="0"/>
        <w:jc w:val="both"/>
        <w:rPr>
          <w:kern w:val="0"/>
          <w:sz w:val="22"/>
          <w:szCs w:val="22"/>
        </w:rPr>
      </w:pPr>
      <w:r w:rsidRPr="00690523">
        <w:rPr>
          <w:kern w:val="0"/>
          <w:sz w:val="22"/>
          <w:szCs w:val="22"/>
          <w:lang w:eastAsia="zh-CN"/>
        </w:rPr>
        <w:t>Przed wykonaniem prawa odstąpienia od umowy, strona zamierzająca odstąpić od umowy wyznaczy pisemnie drugiej stronie stosowny termin na usunięcie naruszeń lub usunięcie ich przyczyn, który nie może być jednakże dłuższy niż 5 dni kalendarzowych od dnia otrzymania zawiadomienia.</w:t>
      </w:r>
    </w:p>
    <w:p w14:paraId="7B89CA85" w14:textId="77777777" w:rsidR="00FC4CF1" w:rsidRPr="00690523" w:rsidRDefault="00FC4CF1" w:rsidP="00851DFF">
      <w:pPr>
        <w:pStyle w:val="Standard"/>
        <w:numPr>
          <w:ilvl w:val="0"/>
          <w:numId w:val="33"/>
        </w:numPr>
        <w:tabs>
          <w:tab w:val="left" w:pos="426"/>
        </w:tabs>
        <w:spacing w:line="240" w:lineRule="auto"/>
        <w:ind w:left="0" w:firstLine="0"/>
        <w:jc w:val="both"/>
        <w:rPr>
          <w:kern w:val="0"/>
          <w:sz w:val="22"/>
          <w:szCs w:val="22"/>
        </w:rPr>
      </w:pPr>
      <w:r w:rsidRPr="00690523">
        <w:rPr>
          <w:kern w:val="0"/>
          <w:sz w:val="22"/>
          <w:szCs w:val="22"/>
          <w:lang w:eastAsia="zh-CN"/>
        </w:rPr>
        <w:lastRenderedPageBreak/>
        <w:t>W przypadku odstąpienia przez Zamawiającego od umowy zgodnie z niniejszym §, Wykonawca może żądać wyłącznie zapłaty wynagrodzenia za dostawy, które zostały zrealizowane do dnia odstąpienia.</w:t>
      </w:r>
    </w:p>
    <w:p w14:paraId="58DD957F" w14:textId="77777777" w:rsidR="00E508B7" w:rsidRPr="00B41842" w:rsidRDefault="00E508B7" w:rsidP="00E508B7">
      <w:pPr>
        <w:rPr>
          <w:b/>
          <w:color w:val="FF0000"/>
          <w:sz w:val="22"/>
          <w:szCs w:val="22"/>
          <w:highlight w:val="yellow"/>
          <w:lang w:eastAsia="zh-CN"/>
        </w:rPr>
      </w:pPr>
    </w:p>
    <w:p w14:paraId="47BD0D77" w14:textId="77777777" w:rsidR="00157E21" w:rsidRPr="00B41842" w:rsidRDefault="003D60E7" w:rsidP="00157E21">
      <w:pPr>
        <w:jc w:val="center"/>
        <w:rPr>
          <w:sz w:val="22"/>
          <w:szCs w:val="22"/>
          <w:lang w:eastAsia="zh-CN"/>
        </w:rPr>
      </w:pPr>
      <w:r w:rsidRPr="00B41842">
        <w:rPr>
          <w:b/>
          <w:sz w:val="22"/>
          <w:szCs w:val="22"/>
          <w:lang w:eastAsia="zh-CN"/>
        </w:rPr>
        <w:t>§ 10</w:t>
      </w:r>
    </w:p>
    <w:p w14:paraId="3ABA7063" w14:textId="77777777" w:rsidR="00157E21" w:rsidRPr="00B41842" w:rsidRDefault="00157E21" w:rsidP="00157E21">
      <w:pPr>
        <w:jc w:val="center"/>
        <w:rPr>
          <w:sz w:val="22"/>
          <w:szCs w:val="22"/>
          <w:lang w:eastAsia="zh-CN"/>
        </w:rPr>
      </w:pPr>
      <w:r w:rsidRPr="00B41842">
        <w:rPr>
          <w:b/>
          <w:sz w:val="22"/>
          <w:szCs w:val="22"/>
          <w:lang w:eastAsia="zh-CN"/>
        </w:rPr>
        <w:t>Siła wyższa</w:t>
      </w:r>
    </w:p>
    <w:p w14:paraId="1D765DDC" w14:textId="77777777" w:rsidR="00157E21" w:rsidRPr="00B41842" w:rsidRDefault="00157E21" w:rsidP="00851DFF">
      <w:pPr>
        <w:widowControl w:val="0"/>
        <w:numPr>
          <w:ilvl w:val="0"/>
          <w:numId w:val="3"/>
        </w:numPr>
        <w:ind w:hanging="218"/>
        <w:jc w:val="both"/>
        <w:rPr>
          <w:sz w:val="22"/>
          <w:szCs w:val="22"/>
          <w:lang w:val="x-none" w:eastAsia="zh-CN"/>
        </w:rPr>
      </w:pPr>
      <w:r w:rsidRPr="00B41842">
        <w:rPr>
          <w:spacing w:val="-6"/>
          <w:sz w:val="22"/>
          <w:szCs w:val="22"/>
          <w:lang w:val="x-none" w:eastAsia="zh-CN"/>
        </w:rPr>
        <w:t>Strony niniejszej umowy będą zwolnione z odpowiedzialności za niewypełnienie swoich zobowiązań</w:t>
      </w:r>
      <w:r w:rsidRPr="00B41842">
        <w:rPr>
          <w:sz w:val="22"/>
          <w:szCs w:val="22"/>
          <w:lang w:val="x-none" w:eastAsia="zh-CN"/>
        </w:rPr>
        <w:t xml:space="preserve"> </w:t>
      </w:r>
      <w:r w:rsidRPr="00B41842">
        <w:rPr>
          <w:spacing w:val="-6"/>
          <w:sz w:val="22"/>
          <w:szCs w:val="22"/>
          <w:lang w:val="x-none" w:eastAsia="zh-CN"/>
        </w:rPr>
        <w:t>zawartych w umowie, jeżeli okoliczności siły wyższej będą stanowiły przeszkodę w ich wypełnieniu.</w:t>
      </w:r>
    </w:p>
    <w:p w14:paraId="60FB76DE" w14:textId="77777777" w:rsidR="00157E21" w:rsidRPr="00B41842" w:rsidRDefault="00157E21" w:rsidP="00851DFF">
      <w:pPr>
        <w:widowControl w:val="0"/>
        <w:numPr>
          <w:ilvl w:val="0"/>
          <w:numId w:val="3"/>
        </w:numPr>
        <w:ind w:hanging="218"/>
        <w:jc w:val="both"/>
        <w:rPr>
          <w:sz w:val="22"/>
          <w:szCs w:val="22"/>
          <w:lang w:val="x-none" w:eastAsia="zh-CN"/>
        </w:rPr>
      </w:pPr>
      <w:r w:rsidRPr="00B41842">
        <w:rPr>
          <w:sz w:val="22"/>
          <w:szCs w:val="22"/>
          <w:lang w:val="x-none" w:eastAsia="zh-CN"/>
        </w:rPr>
        <w:t xml:space="preserve">Strona może powołać się na okoliczności siły wyższej tylko wtedy, gdy poinformuje ona o tym </w:t>
      </w:r>
      <w:r w:rsidRPr="00B41842">
        <w:rPr>
          <w:spacing w:val="-6"/>
          <w:sz w:val="22"/>
          <w:szCs w:val="22"/>
          <w:lang w:val="x-none" w:eastAsia="zh-CN"/>
        </w:rPr>
        <w:t>pisemnie drugą stronę w ciągu 3 dni roboczych od powstania tych okoliczności, o ile poinformowanie</w:t>
      </w:r>
      <w:r w:rsidRPr="00B41842">
        <w:rPr>
          <w:sz w:val="22"/>
          <w:szCs w:val="22"/>
          <w:lang w:val="x-none" w:eastAsia="zh-CN"/>
        </w:rPr>
        <w:t xml:space="preserve"> drugiej strony jest w tym terminie możliwe.</w:t>
      </w:r>
    </w:p>
    <w:p w14:paraId="2A0C1A76" w14:textId="77777777" w:rsidR="00157E21" w:rsidRPr="00B41842" w:rsidRDefault="00157E21" w:rsidP="00851DFF">
      <w:pPr>
        <w:widowControl w:val="0"/>
        <w:numPr>
          <w:ilvl w:val="0"/>
          <w:numId w:val="3"/>
        </w:numPr>
        <w:ind w:hanging="218"/>
        <w:jc w:val="both"/>
        <w:rPr>
          <w:sz w:val="22"/>
          <w:szCs w:val="22"/>
          <w:lang w:val="x-none" w:eastAsia="zh-CN"/>
        </w:rPr>
      </w:pPr>
      <w:r w:rsidRPr="00B41842">
        <w:rPr>
          <w:spacing w:val="-10"/>
          <w:sz w:val="22"/>
          <w:szCs w:val="22"/>
          <w:lang w:val="x-none" w:eastAsia="zh-CN"/>
        </w:rPr>
        <w:t>Okoliczności zaistnienia siły wyższej muszą zostać udowodnione przez stronę, która się na nie powołuje.</w:t>
      </w:r>
    </w:p>
    <w:p w14:paraId="2D5FE55A" w14:textId="77777777" w:rsidR="00A8537A" w:rsidRDefault="00A8537A">
      <w:pPr>
        <w:ind w:left="709" w:right="-99" w:hanging="425"/>
        <w:jc w:val="center"/>
        <w:rPr>
          <w:b/>
          <w:bCs/>
          <w:sz w:val="22"/>
          <w:szCs w:val="22"/>
        </w:rPr>
      </w:pPr>
    </w:p>
    <w:p w14:paraId="52EE8848" w14:textId="77777777" w:rsidR="00B3417A" w:rsidRPr="00B41842" w:rsidRDefault="00B3417A">
      <w:pPr>
        <w:ind w:left="709" w:right="-99" w:hanging="425"/>
        <w:jc w:val="center"/>
        <w:rPr>
          <w:b/>
          <w:bCs/>
          <w:sz w:val="22"/>
          <w:szCs w:val="22"/>
        </w:rPr>
      </w:pPr>
      <w:r w:rsidRPr="00B41842">
        <w:rPr>
          <w:b/>
          <w:bCs/>
          <w:sz w:val="22"/>
          <w:szCs w:val="22"/>
        </w:rPr>
        <w:t>§ 11</w:t>
      </w:r>
    </w:p>
    <w:p w14:paraId="23EF2326" w14:textId="77777777" w:rsidR="001D2687" w:rsidRPr="00B41842" w:rsidRDefault="001D2687" w:rsidP="001D2687">
      <w:pPr>
        <w:ind w:left="709" w:right="-99" w:hanging="425"/>
        <w:jc w:val="center"/>
        <w:rPr>
          <w:b/>
          <w:bCs/>
          <w:sz w:val="22"/>
          <w:szCs w:val="22"/>
        </w:rPr>
      </w:pPr>
      <w:r w:rsidRPr="00B41842">
        <w:rPr>
          <w:b/>
          <w:bCs/>
          <w:sz w:val="22"/>
          <w:szCs w:val="22"/>
        </w:rPr>
        <w:t>Zmiany umowy</w:t>
      </w:r>
    </w:p>
    <w:p w14:paraId="567A30F8" w14:textId="77777777" w:rsidR="00FC4CF1" w:rsidRPr="00690523" w:rsidRDefault="00FC4CF1" w:rsidP="00851DFF">
      <w:pPr>
        <w:pStyle w:val="Standard"/>
        <w:numPr>
          <w:ilvl w:val="0"/>
          <w:numId w:val="43"/>
        </w:numPr>
        <w:tabs>
          <w:tab w:val="left" w:pos="426"/>
          <w:tab w:val="left" w:pos="994"/>
        </w:tabs>
        <w:spacing w:line="240" w:lineRule="auto"/>
        <w:ind w:left="0" w:firstLine="0"/>
        <w:jc w:val="both"/>
        <w:rPr>
          <w:kern w:val="0"/>
          <w:sz w:val="22"/>
          <w:szCs w:val="22"/>
        </w:rPr>
      </w:pPr>
      <w:r w:rsidRPr="00690523">
        <w:rPr>
          <w:kern w:val="0"/>
          <w:sz w:val="22"/>
          <w:szCs w:val="22"/>
        </w:rPr>
        <w:t>Strony dopuszczają możliwość zmian umowy w następującym zakresie:</w:t>
      </w:r>
    </w:p>
    <w:p w14:paraId="28B57881" w14:textId="77777777" w:rsidR="00FC4CF1" w:rsidRPr="00690523" w:rsidRDefault="00FC4CF1" w:rsidP="00851DFF">
      <w:pPr>
        <w:pStyle w:val="Standard"/>
        <w:numPr>
          <w:ilvl w:val="0"/>
          <w:numId w:val="44"/>
        </w:numPr>
        <w:tabs>
          <w:tab w:val="left" w:pos="426"/>
        </w:tabs>
        <w:spacing w:line="240" w:lineRule="auto"/>
        <w:ind w:left="0" w:firstLine="0"/>
        <w:jc w:val="both"/>
        <w:rPr>
          <w:kern w:val="0"/>
          <w:sz w:val="22"/>
          <w:szCs w:val="22"/>
        </w:rPr>
      </w:pPr>
      <w:r w:rsidRPr="00690523">
        <w:rPr>
          <w:kern w:val="0"/>
          <w:sz w:val="22"/>
          <w:szCs w:val="22"/>
        </w:rPr>
        <w:t>zmiany osób odpowiedzialnych za realizację umowy,</w:t>
      </w:r>
    </w:p>
    <w:p w14:paraId="54DCC19B" w14:textId="77777777" w:rsidR="00FC4CF1" w:rsidRPr="00690523" w:rsidRDefault="00FC4CF1" w:rsidP="00851DFF">
      <w:pPr>
        <w:pStyle w:val="Standard"/>
        <w:numPr>
          <w:ilvl w:val="0"/>
          <w:numId w:val="42"/>
        </w:numPr>
        <w:tabs>
          <w:tab w:val="left" w:pos="426"/>
        </w:tabs>
        <w:spacing w:line="240" w:lineRule="auto"/>
        <w:ind w:left="0" w:firstLine="0"/>
        <w:jc w:val="both"/>
        <w:rPr>
          <w:kern w:val="0"/>
          <w:sz w:val="22"/>
          <w:szCs w:val="22"/>
        </w:rPr>
      </w:pPr>
      <w:r w:rsidRPr="00690523">
        <w:rPr>
          <w:kern w:val="0"/>
          <w:sz w:val="22"/>
          <w:szCs w:val="22"/>
        </w:rPr>
        <w:t>zmiany danych teleadresowych,</w:t>
      </w:r>
    </w:p>
    <w:p w14:paraId="33FC41DC" w14:textId="77777777" w:rsidR="00FC4CF1" w:rsidRPr="00690523" w:rsidRDefault="00FC4CF1" w:rsidP="00851DFF">
      <w:pPr>
        <w:pStyle w:val="Standard"/>
        <w:numPr>
          <w:ilvl w:val="0"/>
          <w:numId w:val="42"/>
        </w:numPr>
        <w:tabs>
          <w:tab w:val="left" w:pos="426"/>
        </w:tabs>
        <w:spacing w:line="240" w:lineRule="auto"/>
        <w:ind w:left="0" w:firstLine="0"/>
        <w:jc w:val="both"/>
        <w:rPr>
          <w:kern w:val="0"/>
          <w:sz w:val="22"/>
          <w:szCs w:val="22"/>
        </w:rPr>
      </w:pPr>
      <w:r w:rsidRPr="00690523">
        <w:rPr>
          <w:kern w:val="0"/>
          <w:sz w:val="22"/>
          <w:szCs w:val="22"/>
        </w:rPr>
        <w:t>zmiany przywoływanych w przedmiotowej umowie oraz SWZ ustaw oraz rozporządzeń</w:t>
      </w:r>
    </w:p>
    <w:p w14:paraId="6F7753A2" w14:textId="77777777" w:rsidR="00FC4CF1" w:rsidRPr="00690523" w:rsidRDefault="00FC4CF1" w:rsidP="00851DFF">
      <w:pPr>
        <w:pStyle w:val="Standard"/>
        <w:numPr>
          <w:ilvl w:val="0"/>
          <w:numId w:val="42"/>
        </w:numPr>
        <w:tabs>
          <w:tab w:val="left" w:pos="426"/>
        </w:tabs>
        <w:spacing w:line="240" w:lineRule="auto"/>
        <w:ind w:left="0" w:firstLine="0"/>
        <w:jc w:val="both"/>
        <w:rPr>
          <w:kern w:val="0"/>
          <w:sz w:val="22"/>
          <w:szCs w:val="22"/>
        </w:rPr>
      </w:pPr>
      <w:r w:rsidRPr="00690523">
        <w:rPr>
          <w:kern w:val="0"/>
          <w:sz w:val="22"/>
          <w:szCs w:val="22"/>
        </w:rPr>
        <w:t xml:space="preserve">w przypadkach określonych w art. 455 ust. 2 </w:t>
      </w:r>
      <w:proofErr w:type="spellStart"/>
      <w:r w:rsidRPr="00690523">
        <w:rPr>
          <w:kern w:val="0"/>
          <w:sz w:val="22"/>
          <w:szCs w:val="22"/>
        </w:rPr>
        <w:t>u.p.zp</w:t>
      </w:r>
      <w:proofErr w:type="spellEnd"/>
    </w:p>
    <w:p w14:paraId="4FD06F54" w14:textId="77777777" w:rsidR="00FC4CF1" w:rsidRPr="00690523" w:rsidRDefault="00FC4CF1" w:rsidP="00851DFF">
      <w:pPr>
        <w:pStyle w:val="Standard"/>
        <w:numPr>
          <w:ilvl w:val="0"/>
          <w:numId w:val="42"/>
        </w:numPr>
        <w:tabs>
          <w:tab w:val="left" w:pos="426"/>
        </w:tabs>
        <w:spacing w:line="240" w:lineRule="auto"/>
        <w:ind w:left="0" w:firstLine="0"/>
        <w:rPr>
          <w:kern w:val="0"/>
          <w:sz w:val="22"/>
          <w:szCs w:val="22"/>
        </w:rPr>
      </w:pPr>
      <w:r w:rsidRPr="00690523">
        <w:rPr>
          <w:kern w:val="0"/>
          <w:sz w:val="22"/>
          <w:szCs w:val="22"/>
        </w:rPr>
        <w:t>zmiany podwykonawców na zasadach określonych w umowie,</w:t>
      </w:r>
    </w:p>
    <w:p w14:paraId="0A4BBE90" w14:textId="77777777" w:rsidR="00FC4CF1" w:rsidRPr="00690523" w:rsidRDefault="00FC4CF1" w:rsidP="00851DFF">
      <w:pPr>
        <w:pStyle w:val="Standard"/>
        <w:numPr>
          <w:ilvl w:val="0"/>
          <w:numId w:val="41"/>
        </w:numPr>
        <w:tabs>
          <w:tab w:val="left" w:pos="426"/>
          <w:tab w:val="left" w:pos="994"/>
        </w:tabs>
        <w:spacing w:line="240" w:lineRule="auto"/>
        <w:ind w:left="0" w:firstLine="0"/>
        <w:jc w:val="both"/>
        <w:rPr>
          <w:kern w:val="0"/>
          <w:sz w:val="22"/>
          <w:szCs w:val="22"/>
        </w:rPr>
      </w:pPr>
      <w:r w:rsidRPr="00690523">
        <w:rPr>
          <w:kern w:val="0"/>
          <w:sz w:val="22"/>
          <w:szCs w:val="22"/>
        </w:rPr>
        <w:t>Zmiany wysokości należnego wynagrodzenia w odniesieniu do zobowiązań niezrealizowanych w przypadku w przypadku ustawowej zmiany obowiązujących stawek podatku VAT oraz podatku akcyzowego w odniesieniu do asortymentu objętego umową jeżeli zmiany te będą miały wpływ na koszty wykonania umowy i Wykonawca w sposób obiektywny udowodni ich wielkość.</w:t>
      </w:r>
    </w:p>
    <w:p w14:paraId="16DA5403" w14:textId="77777777" w:rsidR="00FC4CF1" w:rsidRPr="00690523" w:rsidRDefault="00FC4CF1" w:rsidP="00851DFF">
      <w:pPr>
        <w:pStyle w:val="Standard"/>
        <w:numPr>
          <w:ilvl w:val="0"/>
          <w:numId w:val="41"/>
        </w:numPr>
        <w:tabs>
          <w:tab w:val="left" w:pos="426"/>
          <w:tab w:val="left" w:pos="994"/>
        </w:tabs>
        <w:spacing w:line="240" w:lineRule="auto"/>
        <w:ind w:left="0" w:firstLine="0"/>
        <w:jc w:val="both"/>
        <w:rPr>
          <w:kern w:val="0"/>
          <w:sz w:val="22"/>
          <w:szCs w:val="22"/>
        </w:rPr>
      </w:pPr>
      <w:r w:rsidRPr="00690523">
        <w:rPr>
          <w:kern w:val="0"/>
          <w:sz w:val="22"/>
          <w:szCs w:val="22"/>
        </w:rPr>
        <w:t>Wszelkie zmiany umowy wymagają uprzedniej (tj. przed ich dokonaniem) pisemnej zgody Zamawiającego i dokonywane będą w formie pisemnej (aneksu) pod rygorem nieważności, za wyjątkiem zmian o których mowa w ust 1 lit. a) - c) dla których skuteczności wystarczające jest jednostronne pisemne oświadczenie strony.</w:t>
      </w:r>
    </w:p>
    <w:p w14:paraId="179E1A48" w14:textId="77777777" w:rsidR="005C2B23" w:rsidRDefault="005C2B23" w:rsidP="001164E3">
      <w:pPr>
        <w:ind w:left="284" w:hanging="284"/>
        <w:jc w:val="both"/>
        <w:rPr>
          <w:sz w:val="22"/>
          <w:szCs w:val="22"/>
        </w:rPr>
      </w:pPr>
    </w:p>
    <w:p w14:paraId="2BAEE702" w14:textId="77777777" w:rsidR="003C4E09" w:rsidRDefault="003C4E09">
      <w:pPr>
        <w:jc w:val="center"/>
        <w:rPr>
          <w:b/>
          <w:sz w:val="22"/>
          <w:szCs w:val="22"/>
        </w:rPr>
      </w:pPr>
    </w:p>
    <w:p w14:paraId="2762EC7D" w14:textId="243F3881" w:rsidR="00B3417A" w:rsidRPr="00B41842" w:rsidRDefault="008B3C1E">
      <w:pPr>
        <w:jc w:val="center"/>
        <w:rPr>
          <w:b/>
          <w:sz w:val="22"/>
          <w:szCs w:val="22"/>
        </w:rPr>
      </w:pPr>
      <w:r w:rsidRPr="00B41842">
        <w:rPr>
          <w:b/>
          <w:sz w:val="22"/>
          <w:szCs w:val="22"/>
        </w:rPr>
        <w:t>§ 12</w:t>
      </w:r>
    </w:p>
    <w:p w14:paraId="191730F5" w14:textId="77777777" w:rsidR="00B3417A" w:rsidRPr="00B41842" w:rsidRDefault="00B3417A">
      <w:pPr>
        <w:jc w:val="center"/>
        <w:rPr>
          <w:b/>
          <w:sz w:val="22"/>
          <w:szCs w:val="22"/>
        </w:rPr>
      </w:pPr>
      <w:r w:rsidRPr="00B41842">
        <w:rPr>
          <w:b/>
          <w:sz w:val="22"/>
          <w:szCs w:val="22"/>
        </w:rPr>
        <w:t>Postanowienia końcowe</w:t>
      </w:r>
    </w:p>
    <w:p w14:paraId="2C91FFB4" w14:textId="77777777" w:rsidR="00FC4CF1" w:rsidRPr="00690523" w:rsidRDefault="00FC4CF1" w:rsidP="00851DFF">
      <w:pPr>
        <w:pStyle w:val="Textbody"/>
        <w:numPr>
          <w:ilvl w:val="0"/>
          <w:numId w:val="48"/>
        </w:numPr>
        <w:tabs>
          <w:tab w:val="left" w:pos="426"/>
        </w:tabs>
        <w:spacing w:after="0" w:line="240" w:lineRule="auto"/>
        <w:ind w:left="0" w:firstLine="0"/>
        <w:jc w:val="both"/>
        <w:rPr>
          <w:kern w:val="0"/>
          <w:sz w:val="22"/>
          <w:szCs w:val="22"/>
        </w:rPr>
      </w:pPr>
      <w:r w:rsidRPr="00690523">
        <w:rPr>
          <w:kern w:val="0"/>
          <w:sz w:val="22"/>
          <w:szCs w:val="22"/>
        </w:rPr>
        <w:t>W sprawach nie uregulowanych w niniejszej umowie mają zastosowanie:</w:t>
      </w:r>
    </w:p>
    <w:p w14:paraId="780B587B" w14:textId="77777777" w:rsidR="00FC4CF1" w:rsidRPr="00234B47" w:rsidRDefault="00FC4CF1" w:rsidP="00851DFF">
      <w:pPr>
        <w:pStyle w:val="Textbody"/>
        <w:numPr>
          <w:ilvl w:val="0"/>
          <w:numId w:val="49"/>
        </w:numPr>
        <w:tabs>
          <w:tab w:val="left" w:pos="426"/>
          <w:tab w:val="left" w:pos="2138"/>
          <w:tab w:val="left" w:pos="2269"/>
        </w:tabs>
        <w:spacing w:after="0" w:line="240" w:lineRule="auto"/>
        <w:ind w:left="426" w:hanging="426"/>
        <w:jc w:val="both"/>
        <w:rPr>
          <w:kern w:val="0"/>
          <w:sz w:val="22"/>
          <w:szCs w:val="22"/>
        </w:rPr>
      </w:pPr>
      <w:r w:rsidRPr="00690523">
        <w:rPr>
          <w:kern w:val="0"/>
          <w:sz w:val="22"/>
          <w:szCs w:val="22"/>
        </w:rPr>
        <w:t xml:space="preserve">właściwe przepisy ustawy </w:t>
      </w:r>
      <w:r w:rsidRPr="00690523">
        <w:rPr>
          <w:iCs/>
          <w:kern w:val="0"/>
          <w:sz w:val="22"/>
          <w:szCs w:val="22"/>
        </w:rPr>
        <w:t>z dnia 11 września 2019 r. Prawo zamówie</w:t>
      </w:r>
      <w:r w:rsidRPr="00690523">
        <w:rPr>
          <w:kern w:val="0"/>
          <w:sz w:val="22"/>
          <w:szCs w:val="22"/>
        </w:rPr>
        <w:t xml:space="preserve">ń </w:t>
      </w:r>
      <w:r w:rsidRPr="00FA0AC7">
        <w:rPr>
          <w:iCs/>
          <w:kern w:val="0"/>
          <w:sz w:val="22"/>
          <w:szCs w:val="22"/>
        </w:rPr>
        <w:t>publicznych (</w:t>
      </w:r>
      <w:proofErr w:type="spellStart"/>
      <w:r w:rsidRPr="008B3BC2">
        <w:rPr>
          <w:iCs/>
          <w:kern w:val="0"/>
          <w:sz w:val="22"/>
          <w:szCs w:val="22"/>
        </w:rPr>
        <w:t>t.j</w:t>
      </w:r>
      <w:proofErr w:type="spellEnd"/>
      <w:r w:rsidRPr="008B3BC2">
        <w:rPr>
          <w:iCs/>
          <w:kern w:val="0"/>
          <w:sz w:val="22"/>
          <w:szCs w:val="22"/>
        </w:rPr>
        <w:t xml:space="preserve"> Dz. U. z 2024 r., poz. 1320),</w:t>
      </w:r>
    </w:p>
    <w:p w14:paraId="664E5A72" w14:textId="77777777" w:rsidR="00FC4CF1" w:rsidRPr="00690523" w:rsidRDefault="00FC4CF1" w:rsidP="00851DFF">
      <w:pPr>
        <w:pStyle w:val="Textbody"/>
        <w:numPr>
          <w:ilvl w:val="0"/>
          <w:numId w:val="46"/>
        </w:numPr>
        <w:tabs>
          <w:tab w:val="left" w:pos="426"/>
          <w:tab w:val="left" w:pos="2138"/>
          <w:tab w:val="left" w:pos="2269"/>
        </w:tabs>
        <w:spacing w:after="0" w:line="240" w:lineRule="auto"/>
        <w:ind w:left="0" w:firstLine="0"/>
        <w:jc w:val="both"/>
        <w:rPr>
          <w:kern w:val="0"/>
          <w:sz w:val="22"/>
          <w:szCs w:val="22"/>
        </w:rPr>
      </w:pPr>
      <w:r w:rsidRPr="00690523">
        <w:rPr>
          <w:kern w:val="0"/>
          <w:sz w:val="22"/>
          <w:szCs w:val="22"/>
        </w:rPr>
        <w:t xml:space="preserve">właściwe przepisy ustawy z 23 kwietnia 1964 r. Kodeks Cywilny </w:t>
      </w:r>
      <w:r w:rsidRPr="00FA0AC7">
        <w:rPr>
          <w:kern w:val="0"/>
          <w:sz w:val="22"/>
          <w:szCs w:val="22"/>
        </w:rPr>
        <w:t>(</w:t>
      </w:r>
      <w:proofErr w:type="spellStart"/>
      <w:r>
        <w:rPr>
          <w:kern w:val="0"/>
          <w:sz w:val="22"/>
          <w:szCs w:val="22"/>
        </w:rPr>
        <w:t>t.j</w:t>
      </w:r>
      <w:proofErr w:type="spellEnd"/>
      <w:r>
        <w:rPr>
          <w:kern w:val="0"/>
          <w:sz w:val="22"/>
          <w:szCs w:val="22"/>
        </w:rPr>
        <w:t xml:space="preserve"> Dz. U. z 2025 r., poz. 107</w:t>
      </w:r>
      <w:r w:rsidRPr="008B3BC2">
        <w:rPr>
          <w:kern w:val="0"/>
          <w:sz w:val="22"/>
          <w:szCs w:val="22"/>
        </w:rPr>
        <w:t>1)</w:t>
      </w:r>
      <w:r>
        <w:rPr>
          <w:kern w:val="0"/>
          <w:sz w:val="22"/>
          <w:szCs w:val="22"/>
        </w:rPr>
        <w:t>.</w:t>
      </w:r>
    </w:p>
    <w:p w14:paraId="66F0B9AD" w14:textId="77777777" w:rsidR="00FC4CF1" w:rsidRPr="00690523" w:rsidRDefault="00FC4CF1" w:rsidP="00851DFF">
      <w:pPr>
        <w:pStyle w:val="Standard"/>
        <w:numPr>
          <w:ilvl w:val="0"/>
          <w:numId w:val="50"/>
        </w:numPr>
        <w:tabs>
          <w:tab w:val="left" w:pos="426"/>
        </w:tabs>
        <w:spacing w:line="240" w:lineRule="auto"/>
        <w:ind w:left="0" w:firstLine="0"/>
        <w:jc w:val="both"/>
        <w:rPr>
          <w:kern w:val="0"/>
          <w:sz w:val="22"/>
          <w:szCs w:val="22"/>
        </w:rPr>
      </w:pPr>
      <w:r w:rsidRPr="00690523">
        <w:rPr>
          <w:kern w:val="0"/>
          <w:sz w:val="22"/>
          <w:szCs w:val="22"/>
        </w:rPr>
        <w:t>Wszelkie sprawy sporne wynikłe na tle realizacji niniejszej umowy strony będą starały się rozstrzygać polubownie. W razie braku porozumienia sprawy sporne rozstrzygać będzie właściwy Sąd powszechny w Kielcach.</w:t>
      </w:r>
    </w:p>
    <w:p w14:paraId="3C102220" w14:textId="77777777" w:rsidR="00FC4CF1" w:rsidRPr="00690523" w:rsidRDefault="00FC4CF1" w:rsidP="00851DFF">
      <w:pPr>
        <w:pStyle w:val="Standard"/>
        <w:numPr>
          <w:ilvl w:val="0"/>
          <w:numId w:val="47"/>
        </w:numPr>
        <w:tabs>
          <w:tab w:val="left" w:pos="426"/>
        </w:tabs>
        <w:spacing w:line="240" w:lineRule="auto"/>
        <w:ind w:left="0" w:firstLine="0"/>
        <w:jc w:val="both"/>
        <w:rPr>
          <w:kern w:val="0"/>
          <w:sz w:val="22"/>
          <w:szCs w:val="22"/>
        </w:rPr>
      </w:pPr>
      <w:r w:rsidRPr="008D3751">
        <w:rPr>
          <w:kern w:val="0"/>
          <w:sz w:val="22"/>
          <w:szCs w:val="22"/>
        </w:rPr>
        <w:t>Jeżeli w wyniku zawarcia umowy w ramach prowadzonego postępowania, będzie mieć miejsce przetwarzanie danych osobowych, strony zgodnie zobowiązują się zawrzeć umowę o przetwarzanie danych osobowych, która spełniać będzie wszystkie wymogi RODO i obowiązującej ustawy o ochronie danych osobowych, na cały okres obowiązywania umowy podstawowej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w:t>
      </w:r>
    </w:p>
    <w:p w14:paraId="51F9FE44" w14:textId="77777777" w:rsidR="00FC4CF1" w:rsidRPr="00690523" w:rsidRDefault="00FC4CF1" w:rsidP="00851DFF">
      <w:pPr>
        <w:pStyle w:val="Standard"/>
        <w:numPr>
          <w:ilvl w:val="0"/>
          <w:numId w:val="47"/>
        </w:numPr>
        <w:tabs>
          <w:tab w:val="left" w:pos="426"/>
        </w:tabs>
        <w:spacing w:line="240" w:lineRule="auto"/>
        <w:ind w:left="0" w:firstLine="0"/>
        <w:jc w:val="both"/>
        <w:rPr>
          <w:kern w:val="0"/>
          <w:sz w:val="22"/>
          <w:szCs w:val="22"/>
        </w:rPr>
      </w:pPr>
      <w:r w:rsidRPr="00690523">
        <w:rPr>
          <w:kern w:val="0"/>
          <w:sz w:val="22"/>
          <w:szCs w:val="22"/>
          <w:lang w:eastAsia="pl-PL"/>
        </w:rPr>
        <w:t xml:space="preserve">Wykonawca oświadcza, iż zapoznał się z dokumentem „zasady współpracy Stron w obszarze danych osobowych w związku z realizacją zadań określonych w umowie </w:t>
      </w:r>
      <w:r w:rsidRPr="00690523">
        <w:rPr>
          <w:kern w:val="0"/>
          <w:sz w:val="22"/>
          <w:szCs w:val="22"/>
          <w:u w:val="single"/>
        </w:rPr>
        <w:t xml:space="preserve">znak </w:t>
      </w:r>
      <w:r w:rsidRPr="00690523">
        <w:rPr>
          <w:kern w:val="0"/>
          <w:sz w:val="22"/>
          <w:szCs w:val="22"/>
          <w:u w:val="single"/>
          <w:lang w:eastAsia="pl-PL"/>
        </w:rPr>
        <w:t>KPOD.07.02-IP.10-</w:t>
      </w:r>
      <w:r>
        <w:rPr>
          <w:kern w:val="0"/>
          <w:sz w:val="22"/>
          <w:szCs w:val="22"/>
          <w:u w:val="single"/>
          <w:lang w:eastAsia="pl-PL"/>
        </w:rPr>
        <w:t>0294/25/KPO/149/ 2025/351</w:t>
      </w:r>
      <w:r w:rsidRPr="00690523">
        <w:rPr>
          <w:kern w:val="0"/>
          <w:sz w:val="22"/>
          <w:szCs w:val="22"/>
          <w:u w:val="single"/>
        </w:rPr>
        <w:t xml:space="preserve"> </w:t>
      </w:r>
      <w:r w:rsidRPr="00690523">
        <w:rPr>
          <w:kern w:val="0"/>
          <w:sz w:val="22"/>
          <w:szCs w:val="22"/>
          <w:u w:val="single"/>
          <w:lang w:eastAsia="pl-PL"/>
        </w:rPr>
        <w:t xml:space="preserve">o objęcie wsparciem ze środków planu rozwojowego </w:t>
      </w:r>
      <w:r w:rsidRPr="00690523">
        <w:rPr>
          <w:kern w:val="0"/>
          <w:sz w:val="22"/>
          <w:szCs w:val="22"/>
          <w:u w:val="single"/>
        </w:rPr>
        <w:t xml:space="preserve">zawartej przez Zamawiającego  </w:t>
      </w:r>
      <w:r w:rsidRPr="00690523">
        <w:rPr>
          <w:bCs/>
          <w:iCs/>
          <w:color w:val="000000"/>
          <w:kern w:val="0"/>
          <w:sz w:val="22"/>
          <w:szCs w:val="22"/>
          <w:u w:val="single"/>
        </w:rPr>
        <w:t xml:space="preserve">ze </w:t>
      </w:r>
      <w:r w:rsidRPr="00690523">
        <w:rPr>
          <w:kern w:val="0"/>
          <w:sz w:val="22"/>
          <w:szCs w:val="22"/>
          <w:u w:val="single"/>
          <w:lang w:eastAsia="pl-PL"/>
        </w:rPr>
        <w:t>Skarbem Państwa reprezentowanym przez Ministra Zdrowia</w:t>
      </w:r>
      <w:r w:rsidRPr="00A81608">
        <w:rPr>
          <w:kern w:val="0"/>
          <w:sz w:val="22"/>
          <w:szCs w:val="22"/>
          <w:lang w:eastAsia="pl-PL"/>
        </w:rPr>
        <w:t xml:space="preserve"> </w:t>
      </w:r>
      <w:r w:rsidRPr="00B205AF">
        <w:rPr>
          <w:kern w:val="0"/>
          <w:sz w:val="22"/>
          <w:szCs w:val="22"/>
          <w:lang w:eastAsia="pl-PL"/>
        </w:rPr>
        <w:t xml:space="preserve">stanowiącymi </w:t>
      </w:r>
      <w:r w:rsidRPr="00B205AF">
        <w:rPr>
          <w:i/>
          <w:iCs/>
          <w:kern w:val="0"/>
          <w:sz w:val="22"/>
          <w:szCs w:val="22"/>
          <w:lang w:eastAsia="pl-PL"/>
        </w:rPr>
        <w:t>załącznik nr 3 do umowy</w:t>
      </w:r>
      <w:r w:rsidRPr="00B205AF">
        <w:rPr>
          <w:kern w:val="0"/>
          <w:sz w:val="22"/>
          <w:szCs w:val="22"/>
          <w:lang w:eastAsia="pl-PL"/>
        </w:rPr>
        <w:t xml:space="preserve"> i nie wnosi sprzeciwu w zakresie stosowania postanowień w/w zasad w odniesieniu do danych</w:t>
      </w:r>
      <w:r w:rsidRPr="00690523">
        <w:rPr>
          <w:kern w:val="0"/>
          <w:sz w:val="22"/>
          <w:szCs w:val="22"/>
          <w:lang w:eastAsia="pl-PL"/>
        </w:rPr>
        <w:t xml:space="preserve"> osobowych udostępnionych Zamawiającemu (</w:t>
      </w:r>
      <w:r w:rsidRPr="00817AC7">
        <w:rPr>
          <w:i/>
          <w:iCs/>
          <w:kern w:val="0"/>
          <w:sz w:val="22"/>
          <w:szCs w:val="22"/>
        </w:rPr>
        <w:t xml:space="preserve">oświadczenie Wykonawcy </w:t>
      </w:r>
      <w:r w:rsidRPr="00B205AF">
        <w:rPr>
          <w:i/>
          <w:iCs/>
          <w:kern w:val="0"/>
          <w:sz w:val="22"/>
          <w:szCs w:val="22"/>
        </w:rPr>
        <w:t>stanowi załącznik nr 3a oraz 3b</w:t>
      </w:r>
      <w:r w:rsidRPr="00817AC7">
        <w:rPr>
          <w:i/>
          <w:iCs/>
          <w:kern w:val="0"/>
          <w:sz w:val="22"/>
          <w:szCs w:val="22"/>
        </w:rPr>
        <w:t xml:space="preserve"> do umowy</w:t>
      </w:r>
      <w:r>
        <w:rPr>
          <w:kern w:val="0"/>
          <w:sz w:val="22"/>
          <w:szCs w:val="22"/>
        </w:rPr>
        <w:t>)</w:t>
      </w:r>
      <w:r w:rsidRPr="00690523">
        <w:rPr>
          <w:kern w:val="0"/>
          <w:sz w:val="22"/>
          <w:szCs w:val="22"/>
        </w:rPr>
        <w:t>. Wykonawca ma obowiązek również przekazać podwykonawcom oraz o</w:t>
      </w:r>
      <w:r w:rsidRPr="00690523">
        <w:rPr>
          <w:kern w:val="0"/>
          <w:sz w:val="22"/>
          <w:szCs w:val="22"/>
          <w:lang w:eastAsia="pl-PL"/>
        </w:rPr>
        <w:t>sobom, których dane udostępnia Zamawiającemu klauzulę informacyjną z art. 14 RODO w imieniu Instytucji Koordynującej oraz w imieniu Instytucji Odpowiedzialnej za realizację Inwestycji.</w:t>
      </w:r>
    </w:p>
    <w:p w14:paraId="7E9C4BF8" w14:textId="77777777" w:rsidR="00FC4CF1" w:rsidRPr="00690523" w:rsidRDefault="00FC4CF1" w:rsidP="00851DFF">
      <w:pPr>
        <w:pStyle w:val="Standard"/>
        <w:numPr>
          <w:ilvl w:val="0"/>
          <w:numId w:val="47"/>
        </w:numPr>
        <w:tabs>
          <w:tab w:val="left" w:pos="426"/>
        </w:tabs>
        <w:spacing w:line="240" w:lineRule="auto"/>
        <w:ind w:left="0" w:firstLine="0"/>
        <w:jc w:val="both"/>
        <w:rPr>
          <w:kern w:val="0"/>
          <w:sz w:val="22"/>
          <w:szCs w:val="22"/>
        </w:rPr>
      </w:pPr>
      <w:r w:rsidRPr="00690523">
        <w:rPr>
          <w:kern w:val="0"/>
          <w:sz w:val="22"/>
          <w:szCs w:val="22"/>
        </w:rPr>
        <w:lastRenderedPageBreak/>
        <w:t>Niniejsza umowa została sporządzona w dwóch jednobrzmiących egzemplarzach, jeden dla Zamawiającego i jeden dla Wykonawcy. Strony dopuszczają również zawarcie umowy na odległość przy pomocy środków komunikacji elektronicznej poprzez opatrzenie niniejszego dokumentu kwalifikowanym podpisem elektronicznym przez każdą ze stron.</w:t>
      </w:r>
    </w:p>
    <w:p w14:paraId="0D1B2FE5" w14:textId="77777777" w:rsidR="001164E3" w:rsidRDefault="001164E3" w:rsidP="002C145E">
      <w:pPr>
        <w:jc w:val="both"/>
        <w:rPr>
          <w:sz w:val="22"/>
          <w:szCs w:val="22"/>
        </w:rPr>
      </w:pPr>
    </w:p>
    <w:p w14:paraId="67092274" w14:textId="77777777" w:rsidR="00B41842" w:rsidRDefault="00B41842" w:rsidP="002C145E">
      <w:pPr>
        <w:jc w:val="both"/>
        <w:rPr>
          <w:sz w:val="22"/>
          <w:szCs w:val="22"/>
        </w:rPr>
      </w:pPr>
    </w:p>
    <w:p w14:paraId="647BBA2B" w14:textId="77777777" w:rsidR="00B41842" w:rsidRPr="00B41842" w:rsidRDefault="00B41842" w:rsidP="002C145E">
      <w:pPr>
        <w:jc w:val="both"/>
        <w:rPr>
          <w:sz w:val="22"/>
          <w:szCs w:val="22"/>
        </w:rPr>
      </w:pPr>
    </w:p>
    <w:p w14:paraId="79A1F163" w14:textId="77777777" w:rsidR="001164E3" w:rsidRPr="00B41842" w:rsidRDefault="001164E3" w:rsidP="00B41842">
      <w:pPr>
        <w:ind w:firstLine="360"/>
        <w:jc w:val="both"/>
        <w:rPr>
          <w:sz w:val="22"/>
          <w:szCs w:val="22"/>
        </w:rPr>
      </w:pPr>
      <w:r w:rsidRPr="00B41842">
        <w:rPr>
          <w:b/>
          <w:sz w:val="22"/>
          <w:szCs w:val="22"/>
        </w:rPr>
        <w:t>ZAMAWIAJ</w:t>
      </w:r>
      <w:r w:rsidR="00263605">
        <w:rPr>
          <w:b/>
          <w:sz w:val="22"/>
          <w:szCs w:val="22"/>
        </w:rPr>
        <w:t>Ą</w:t>
      </w:r>
      <w:r w:rsidRPr="00B41842">
        <w:rPr>
          <w:b/>
          <w:sz w:val="22"/>
          <w:szCs w:val="22"/>
        </w:rPr>
        <w:t>CY</w:t>
      </w:r>
      <w:r w:rsidR="00B41842">
        <w:rPr>
          <w:b/>
          <w:sz w:val="22"/>
          <w:szCs w:val="22"/>
        </w:rPr>
        <w:tab/>
      </w:r>
      <w:r w:rsidR="00B41842">
        <w:rPr>
          <w:b/>
          <w:sz w:val="22"/>
          <w:szCs w:val="22"/>
        </w:rPr>
        <w:tab/>
      </w:r>
      <w:r w:rsidR="00B41842">
        <w:rPr>
          <w:b/>
          <w:sz w:val="22"/>
          <w:szCs w:val="22"/>
        </w:rPr>
        <w:tab/>
      </w:r>
      <w:r w:rsidR="00B41842">
        <w:rPr>
          <w:b/>
          <w:sz w:val="22"/>
          <w:szCs w:val="22"/>
        </w:rPr>
        <w:tab/>
      </w:r>
      <w:r w:rsidR="00B41842">
        <w:rPr>
          <w:b/>
          <w:sz w:val="22"/>
          <w:szCs w:val="22"/>
        </w:rPr>
        <w:tab/>
      </w:r>
      <w:r w:rsidR="00B41842">
        <w:rPr>
          <w:b/>
          <w:sz w:val="22"/>
          <w:szCs w:val="22"/>
        </w:rPr>
        <w:tab/>
      </w:r>
      <w:r w:rsidR="00B41842">
        <w:rPr>
          <w:b/>
          <w:sz w:val="22"/>
          <w:szCs w:val="22"/>
        </w:rPr>
        <w:tab/>
      </w:r>
      <w:r w:rsidR="00B41842">
        <w:rPr>
          <w:b/>
          <w:sz w:val="22"/>
          <w:szCs w:val="22"/>
        </w:rPr>
        <w:tab/>
      </w:r>
      <w:r w:rsidRPr="00B41842">
        <w:rPr>
          <w:b/>
          <w:sz w:val="22"/>
          <w:szCs w:val="22"/>
        </w:rPr>
        <w:t>WYKONAWCA</w:t>
      </w:r>
    </w:p>
    <w:p w14:paraId="54B66723" w14:textId="77777777" w:rsidR="001164E3" w:rsidRPr="00B41842" w:rsidRDefault="001164E3" w:rsidP="00FC3B1B">
      <w:pPr>
        <w:ind w:left="360"/>
        <w:jc w:val="both"/>
        <w:rPr>
          <w:sz w:val="22"/>
          <w:szCs w:val="22"/>
        </w:rPr>
      </w:pPr>
    </w:p>
    <w:p w14:paraId="749F9370" w14:textId="77777777" w:rsidR="00B3417A" w:rsidRPr="00B41842" w:rsidRDefault="00B3417A" w:rsidP="00FC3B1B">
      <w:pPr>
        <w:jc w:val="both"/>
        <w:rPr>
          <w:sz w:val="22"/>
          <w:szCs w:val="22"/>
        </w:rPr>
      </w:pPr>
    </w:p>
    <w:sectPr w:rsidR="00B3417A" w:rsidRPr="00B41842" w:rsidSect="00B06DB5">
      <w:headerReference w:type="default" r:id="rId8"/>
      <w:footerReference w:type="default" r:id="rId9"/>
      <w:pgSz w:w="11906" w:h="16838"/>
      <w:pgMar w:top="803" w:right="1134" w:bottom="1134"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78A2B56" w14:textId="77777777" w:rsidR="001F13A4" w:rsidRDefault="001F13A4">
      <w:r>
        <w:separator/>
      </w:r>
    </w:p>
  </w:endnote>
  <w:endnote w:type="continuationSeparator" w:id="0">
    <w:p w14:paraId="43F80E3D" w14:textId="77777777" w:rsidR="001F13A4" w:rsidRDefault="001F13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OpenSymbol">
    <w:panose1 w:val="05010000000000000000"/>
    <w:charset w:val="00"/>
    <w:family w:val="auto"/>
    <w:pitch w:val="variable"/>
    <w:sig w:usb0="800000AF" w:usb1="1001ECEA" w:usb2="00000000" w:usb3="00000000" w:csb0="80000001"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28231B" w14:textId="3B44E38F" w:rsidR="00B3417A" w:rsidRDefault="00D83F29">
    <w:pPr>
      <w:pStyle w:val="Stopka"/>
      <w:jc w:val="center"/>
    </w:pPr>
    <w:r>
      <w:rPr>
        <w:noProof/>
        <w:lang w:eastAsia="pl-PL"/>
      </w:rPr>
      <mc:AlternateContent>
        <mc:Choice Requires="wps">
          <w:drawing>
            <wp:anchor distT="0" distB="0" distL="0" distR="0" simplePos="0" relativeHeight="251657728" behindDoc="0" locked="0" layoutInCell="1" allowOverlap="1" wp14:anchorId="089849B5" wp14:editId="4DCC8CDD">
              <wp:simplePos x="0" y="0"/>
              <wp:positionH relativeFrom="margin">
                <wp:align>center</wp:align>
              </wp:positionH>
              <wp:positionV relativeFrom="paragraph">
                <wp:posOffset>635</wp:posOffset>
              </wp:positionV>
              <wp:extent cx="74295" cy="172720"/>
              <wp:effectExtent l="3175" t="635" r="8255" b="7620"/>
              <wp:wrapSquare wrapText="largest"/>
              <wp:docPr id="592013988"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4295" cy="17272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550615F" w14:textId="77777777" w:rsidR="00B3417A" w:rsidRDefault="00B3417A">
                          <w:pPr>
                            <w:pStyle w:val="Stopka"/>
                          </w:pPr>
                          <w:r>
                            <w:rPr>
                              <w:rStyle w:val="Numerstrony"/>
                            </w:rPr>
                            <w:fldChar w:fldCharType="begin"/>
                          </w:r>
                          <w:r>
                            <w:rPr>
                              <w:rStyle w:val="Numerstrony"/>
                            </w:rPr>
                            <w:instrText xml:space="preserve"> PAGE </w:instrText>
                          </w:r>
                          <w:r>
                            <w:rPr>
                              <w:rStyle w:val="Numerstrony"/>
                            </w:rPr>
                            <w:fldChar w:fldCharType="separate"/>
                          </w:r>
                          <w:r w:rsidR="00BE0C0D">
                            <w:rPr>
                              <w:rStyle w:val="Numerstrony"/>
                              <w:noProof/>
                            </w:rPr>
                            <w:t>6</w:t>
                          </w:r>
                          <w:r>
                            <w:rPr>
                              <w:rStyle w:val="Numerstrony"/>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89849B5" id="_x0000_t202" coordsize="21600,21600" o:spt="202" path="m,l,21600r21600,l21600,xe">
              <v:stroke joinstyle="miter"/>
              <v:path gradientshapeok="t" o:connecttype="rect"/>
            </v:shapetype>
            <v:shape id="Text Box 1" o:spid="_x0000_s1026" type="#_x0000_t202" style="position:absolute;left:0;text-align:left;margin-left:0;margin-top:.05pt;width:5.85pt;height:13.6pt;z-index:251657728;visibility:visible;mso-wrap-style:square;mso-width-percent:0;mso-height-percent:0;mso-wrap-distance-left:0;mso-wrap-distance-top:0;mso-wrap-distance-right:0;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" stroked="f">
              <v:fill opacity="0"/>
              <v:textbox inset="0,0,0,0">
                <w:txbxContent>
                  <w:p w14:paraId="5550615F" w14:textId="77777777" w:rsidR="00B3417A" w:rsidRDefault="00B3417A">
                    <w:pPr>
                      <w:pStyle w:val="Stopka"/>
                    </w:pPr>
                    <w:r>
                      <w:rPr>
                        <w:rStyle w:val="Numerstrony"/>
                      </w:rPr>
                      <w:fldChar w:fldCharType="begin"/>
                    </w:r>
                    <w:r>
                      <w:rPr>
                        <w:rStyle w:val="Numerstrony"/>
                      </w:rPr>
                      <w:instrText xml:space="preserve"> PAGE </w:instrText>
                    </w:r>
                    <w:r>
                      <w:rPr>
                        <w:rStyle w:val="Numerstrony"/>
                      </w:rPr>
                      <w:fldChar w:fldCharType="separate"/>
                    </w:r>
                    <w:r w:rsidR="00BE0C0D">
                      <w:rPr>
                        <w:rStyle w:val="Numerstrony"/>
                        <w:noProof/>
                      </w:rPr>
                      <w:t>6</w:t>
                    </w:r>
                    <w:r>
                      <w:rPr>
                        <w:rStyle w:val="Numerstrony"/>
                      </w:rPr>
                      <w:fldChar w:fldCharType="end"/>
                    </w:r>
                  </w:p>
                </w:txbxContent>
              </v:textbox>
              <w10:wrap type="square" side="largest"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73D5A63" w14:textId="77777777" w:rsidR="001F13A4" w:rsidRDefault="001F13A4">
      <w:r>
        <w:separator/>
      </w:r>
    </w:p>
  </w:footnote>
  <w:footnote w:type="continuationSeparator" w:id="0">
    <w:p w14:paraId="6213DF06" w14:textId="77777777" w:rsidR="001F13A4" w:rsidRDefault="001F13A4">
      <w:r>
        <w:continuationSeparator/>
      </w:r>
    </w:p>
  </w:footnote>
  <w:footnote w:id="1">
    <w:p w14:paraId="686DCB20" w14:textId="24C6BB3E" w:rsidR="004A3067" w:rsidRDefault="004A3067">
      <w:pPr>
        <w:pStyle w:val="Tekstprzypisudolnego"/>
      </w:pPr>
      <w:r>
        <w:rPr>
          <w:rStyle w:val="Odwoanieprzypisudolnego"/>
        </w:rPr>
        <w:footnoteRef/>
      </w:r>
      <w:r>
        <w:t xml:space="preserve"> </w:t>
      </w:r>
      <w:r w:rsidRPr="004A3067">
        <w:t xml:space="preserve">  W przypadku konieczności sprowadzenia części z zagranicy.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A72866" w14:textId="14764BD7" w:rsidR="00010D18" w:rsidRPr="00010D18" w:rsidRDefault="004A3067" w:rsidP="00010D18">
    <w:pPr>
      <w:autoSpaceDE w:val="0"/>
      <w:rPr>
        <w:rFonts w:ascii="Arial" w:hAnsi="Arial" w:cs="Arial"/>
        <w:b/>
        <w:i/>
        <w:kern w:val="1"/>
        <w:sz w:val="18"/>
        <w:szCs w:val="18"/>
      </w:rPr>
    </w:pPr>
    <w:r w:rsidRPr="00917E43">
      <w:rPr>
        <w:noProof/>
        <w:lang w:eastAsia="pl-PL"/>
      </w:rPr>
      <w:drawing>
        <wp:inline distT="0" distB="0" distL="0" distR="0" wp14:anchorId="19482590" wp14:editId="7FD5D076">
          <wp:extent cx="5524500" cy="552450"/>
          <wp:effectExtent l="0" t="0" r="0" b="0"/>
          <wp:docPr id="1944452124" name="Obraz 1" descr="C:\Users\EKWASN~1\AppData\Local\Temp\MEDQOzBhDnu4bddF.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Users\EKWASN~1\AppData\Local\Temp\MEDQOzBhDnu4bddF.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24500" cy="5524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suff w:val="nothing"/>
      <w:lvlText w:val=""/>
      <w:lvlJc w:val="left"/>
      <w:pPr>
        <w:tabs>
          <w:tab w:val="num" w:pos="568"/>
        </w:tabs>
        <w:ind w:left="1000" w:hanging="432"/>
      </w:pPr>
    </w:lvl>
    <w:lvl w:ilvl="1">
      <w:start w:val="1"/>
      <w:numFmt w:val="none"/>
      <w:suff w:val="nothing"/>
      <w:lvlText w:val=""/>
      <w:lvlJc w:val="left"/>
      <w:pPr>
        <w:tabs>
          <w:tab w:val="num" w:pos="568"/>
        </w:tabs>
        <w:ind w:left="1144" w:hanging="576"/>
      </w:pPr>
    </w:lvl>
    <w:lvl w:ilvl="2">
      <w:start w:val="1"/>
      <w:numFmt w:val="none"/>
      <w:suff w:val="nothing"/>
      <w:lvlText w:val=""/>
      <w:lvlJc w:val="left"/>
      <w:pPr>
        <w:tabs>
          <w:tab w:val="num" w:pos="568"/>
        </w:tabs>
        <w:ind w:left="1288" w:hanging="720"/>
      </w:pPr>
    </w:lvl>
    <w:lvl w:ilvl="3">
      <w:start w:val="1"/>
      <w:numFmt w:val="none"/>
      <w:suff w:val="nothing"/>
      <w:lvlText w:val=""/>
      <w:lvlJc w:val="left"/>
      <w:pPr>
        <w:tabs>
          <w:tab w:val="num" w:pos="568"/>
        </w:tabs>
        <w:ind w:left="1432" w:hanging="864"/>
      </w:pPr>
    </w:lvl>
    <w:lvl w:ilvl="4">
      <w:start w:val="1"/>
      <w:numFmt w:val="none"/>
      <w:suff w:val="nothing"/>
      <w:lvlText w:val=""/>
      <w:lvlJc w:val="left"/>
      <w:pPr>
        <w:tabs>
          <w:tab w:val="num" w:pos="568"/>
        </w:tabs>
        <w:ind w:left="1576" w:hanging="1008"/>
      </w:pPr>
    </w:lvl>
    <w:lvl w:ilvl="5">
      <w:start w:val="1"/>
      <w:numFmt w:val="none"/>
      <w:suff w:val="nothing"/>
      <w:lvlText w:val=""/>
      <w:lvlJc w:val="left"/>
      <w:pPr>
        <w:tabs>
          <w:tab w:val="num" w:pos="568"/>
        </w:tabs>
        <w:ind w:left="1720" w:hanging="1152"/>
      </w:pPr>
    </w:lvl>
    <w:lvl w:ilvl="6">
      <w:start w:val="1"/>
      <w:numFmt w:val="none"/>
      <w:suff w:val="nothing"/>
      <w:lvlText w:val=""/>
      <w:lvlJc w:val="left"/>
      <w:pPr>
        <w:tabs>
          <w:tab w:val="num" w:pos="568"/>
        </w:tabs>
        <w:ind w:left="1864" w:hanging="1296"/>
      </w:pPr>
    </w:lvl>
    <w:lvl w:ilvl="7">
      <w:start w:val="1"/>
      <w:numFmt w:val="none"/>
      <w:pStyle w:val="Nagwek8"/>
      <w:suff w:val="nothing"/>
      <w:lvlText w:val=""/>
      <w:lvlJc w:val="left"/>
      <w:pPr>
        <w:tabs>
          <w:tab w:val="num" w:pos="568"/>
        </w:tabs>
        <w:ind w:left="2008" w:hanging="1440"/>
      </w:pPr>
    </w:lvl>
    <w:lvl w:ilvl="8">
      <w:start w:val="1"/>
      <w:numFmt w:val="none"/>
      <w:suff w:val="nothing"/>
      <w:lvlText w:val=""/>
      <w:lvlJc w:val="left"/>
      <w:pPr>
        <w:tabs>
          <w:tab w:val="num" w:pos="568"/>
        </w:tabs>
        <w:ind w:left="2152" w:hanging="1584"/>
      </w:pPr>
    </w:lvl>
  </w:abstractNum>
  <w:abstractNum w:abstractNumId="1" w15:restartNumberingAfterBreak="0">
    <w:nsid w:val="00000002"/>
    <w:multiLevelType w:val="singleLevel"/>
    <w:tmpl w:val="00000002"/>
    <w:name w:val="WW8Num2"/>
    <w:lvl w:ilvl="0">
      <w:start w:val="1"/>
      <w:numFmt w:val="decimal"/>
      <w:lvlText w:val="%1."/>
      <w:lvlJc w:val="left"/>
      <w:pPr>
        <w:tabs>
          <w:tab w:val="num" w:pos="360"/>
        </w:tabs>
        <w:ind w:left="360" w:hanging="360"/>
      </w:pPr>
    </w:lvl>
  </w:abstractNum>
  <w:abstractNum w:abstractNumId="2" w15:restartNumberingAfterBreak="0">
    <w:nsid w:val="00000003"/>
    <w:multiLevelType w:val="multilevel"/>
    <w:tmpl w:val="00000003"/>
    <w:name w:val="WW8Num3"/>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3" w15:restartNumberingAfterBreak="0">
    <w:nsid w:val="00000004"/>
    <w:multiLevelType w:val="singleLevel"/>
    <w:tmpl w:val="00000004"/>
    <w:name w:val="WW8Num4"/>
    <w:lvl w:ilvl="0">
      <w:start w:val="1"/>
      <w:numFmt w:val="decimal"/>
      <w:lvlText w:val="%1."/>
      <w:lvlJc w:val="left"/>
      <w:pPr>
        <w:tabs>
          <w:tab w:val="num" w:pos="360"/>
        </w:tabs>
        <w:ind w:left="360" w:hanging="360"/>
      </w:pPr>
    </w:lvl>
  </w:abstractNum>
  <w:abstractNum w:abstractNumId="4" w15:restartNumberingAfterBreak="0">
    <w:nsid w:val="00000005"/>
    <w:multiLevelType w:val="singleLevel"/>
    <w:tmpl w:val="02C0EE48"/>
    <w:name w:val="WW8Num5"/>
    <w:lvl w:ilvl="0">
      <w:start w:val="1"/>
      <w:numFmt w:val="decimal"/>
      <w:lvlText w:val="%1."/>
      <w:lvlJc w:val="left"/>
      <w:pPr>
        <w:tabs>
          <w:tab w:val="num" w:pos="360"/>
        </w:tabs>
        <w:ind w:left="360" w:hanging="360"/>
      </w:pPr>
      <w:rPr>
        <w:i w:val="0"/>
      </w:rPr>
    </w:lvl>
  </w:abstractNum>
  <w:abstractNum w:abstractNumId="5" w15:restartNumberingAfterBreak="0">
    <w:nsid w:val="00000006"/>
    <w:multiLevelType w:val="singleLevel"/>
    <w:tmpl w:val="9B50D072"/>
    <w:name w:val="WW8Num6"/>
    <w:lvl w:ilvl="0">
      <w:start w:val="1"/>
      <w:numFmt w:val="decimal"/>
      <w:lvlText w:val="%1."/>
      <w:lvlJc w:val="left"/>
      <w:pPr>
        <w:tabs>
          <w:tab w:val="num" w:pos="360"/>
        </w:tabs>
        <w:ind w:left="360" w:hanging="360"/>
      </w:pPr>
      <w:rPr>
        <w:i w:val="0"/>
        <w:sz w:val="22"/>
        <w:szCs w:val="22"/>
      </w:rPr>
    </w:lvl>
  </w:abstractNum>
  <w:abstractNum w:abstractNumId="6" w15:restartNumberingAfterBreak="0">
    <w:nsid w:val="00000007"/>
    <w:multiLevelType w:val="singleLevel"/>
    <w:tmpl w:val="00000007"/>
    <w:name w:val="WW8Num7"/>
    <w:lvl w:ilvl="0">
      <w:start w:val="1"/>
      <w:numFmt w:val="lowerLetter"/>
      <w:lvlText w:val="%1."/>
      <w:lvlJc w:val="left"/>
      <w:pPr>
        <w:tabs>
          <w:tab w:val="num" w:pos="0"/>
        </w:tabs>
        <w:ind w:left="1866" w:hanging="360"/>
      </w:pPr>
    </w:lvl>
  </w:abstractNum>
  <w:abstractNum w:abstractNumId="7" w15:restartNumberingAfterBreak="0">
    <w:nsid w:val="00000008"/>
    <w:multiLevelType w:val="singleLevel"/>
    <w:tmpl w:val="0415000F"/>
    <w:name w:val="WW8Num37"/>
    <w:lvl w:ilvl="0">
      <w:start w:val="1"/>
      <w:numFmt w:val="decimal"/>
      <w:lvlText w:val="%1."/>
      <w:lvlJc w:val="left"/>
      <w:pPr>
        <w:ind w:left="360" w:hanging="360"/>
      </w:pPr>
    </w:lvl>
  </w:abstractNum>
  <w:abstractNum w:abstractNumId="8" w15:restartNumberingAfterBreak="0">
    <w:nsid w:val="00000009"/>
    <w:multiLevelType w:val="singleLevel"/>
    <w:tmpl w:val="00000009"/>
    <w:name w:val="WW8Num9"/>
    <w:lvl w:ilvl="0">
      <w:start w:val="1"/>
      <w:numFmt w:val="lowerLetter"/>
      <w:lvlText w:val="%1)"/>
      <w:lvlJc w:val="left"/>
      <w:pPr>
        <w:tabs>
          <w:tab w:val="num" w:pos="1658"/>
        </w:tabs>
        <w:ind w:left="1658" w:hanging="600"/>
      </w:pPr>
    </w:lvl>
  </w:abstractNum>
  <w:abstractNum w:abstractNumId="9" w15:restartNumberingAfterBreak="0">
    <w:nsid w:val="0000000A"/>
    <w:multiLevelType w:val="singleLevel"/>
    <w:tmpl w:val="0000000A"/>
    <w:name w:val="WW8Num10"/>
    <w:lvl w:ilvl="0">
      <w:start w:val="1"/>
      <w:numFmt w:val="decimal"/>
      <w:lvlText w:val="%1."/>
      <w:lvlJc w:val="left"/>
      <w:pPr>
        <w:tabs>
          <w:tab w:val="num" w:pos="989"/>
        </w:tabs>
        <w:ind w:left="989" w:hanging="705"/>
      </w:pPr>
      <w:rPr>
        <w:b w:val="0"/>
      </w:rPr>
    </w:lvl>
  </w:abstractNum>
  <w:abstractNum w:abstractNumId="10" w15:restartNumberingAfterBreak="0">
    <w:nsid w:val="0000000B"/>
    <w:multiLevelType w:val="singleLevel"/>
    <w:tmpl w:val="0000000B"/>
    <w:name w:val="WW8Num11"/>
    <w:lvl w:ilvl="0">
      <w:start w:val="1"/>
      <w:numFmt w:val="decimal"/>
      <w:lvlText w:val="%1."/>
      <w:lvlJc w:val="left"/>
      <w:pPr>
        <w:tabs>
          <w:tab w:val="num" w:pos="360"/>
        </w:tabs>
        <w:ind w:left="360" w:hanging="360"/>
      </w:pPr>
    </w:lvl>
  </w:abstractNum>
  <w:abstractNum w:abstractNumId="11" w15:restartNumberingAfterBreak="0">
    <w:nsid w:val="0000000C"/>
    <w:multiLevelType w:val="multilevel"/>
    <w:tmpl w:val="0000000C"/>
    <w:name w:val="WW8Num12"/>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2" w15:restartNumberingAfterBreak="0">
    <w:nsid w:val="0000000D"/>
    <w:multiLevelType w:val="multilevel"/>
    <w:tmpl w:val="0000000D"/>
    <w:name w:val="WW8Num13"/>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lowerRoman"/>
      <w:lvlText w:val="%3."/>
      <w:lvlJc w:val="lef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lef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left"/>
      <w:pPr>
        <w:tabs>
          <w:tab w:val="num" w:pos="6120"/>
        </w:tabs>
        <w:ind w:left="6120" w:hanging="180"/>
      </w:pPr>
    </w:lvl>
  </w:abstractNum>
  <w:abstractNum w:abstractNumId="13" w15:restartNumberingAfterBreak="0">
    <w:nsid w:val="0000000E"/>
    <w:multiLevelType w:val="singleLevel"/>
    <w:tmpl w:val="0000000E"/>
    <w:name w:val="WW8Num14"/>
    <w:lvl w:ilvl="0">
      <w:start w:val="1"/>
      <w:numFmt w:val="lowerLetter"/>
      <w:lvlText w:val="%1)"/>
      <w:lvlJc w:val="left"/>
      <w:pPr>
        <w:tabs>
          <w:tab w:val="num" w:pos="1080"/>
        </w:tabs>
        <w:ind w:left="1080" w:hanging="360"/>
      </w:pPr>
    </w:lvl>
  </w:abstractNum>
  <w:abstractNum w:abstractNumId="14" w15:restartNumberingAfterBreak="0">
    <w:nsid w:val="00000011"/>
    <w:multiLevelType w:val="singleLevel"/>
    <w:tmpl w:val="00000011"/>
    <w:name w:val="WW8Num17"/>
    <w:lvl w:ilvl="0">
      <w:numFmt w:val="bullet"/>
      <w:lvlText w:val="-"/>
      <w:lvlJc w:val="left"/>
      <w:pPr>
        <w:tabs>
          <w:tab w:val="num" w:pos="720"/>
        </w:tabs>
        <w:ind w:left="720" w:hanging="360"/>
      </w:pPr>
      <w:rPr>
        <w:rFonts w:ascii="OpenSymbol" w:hAnsi="OpenSymbol"/>
      </w:rPr>
    </w:lvl>
  </w:abstractNum>
  <w:abstractNum w:abstractNumId="15" w15:restartNumberingAfterBreak="0">
    <w:nsid w:val="00000013"/>
    <w:multiLevelType w:val="singleLevel"/>
    <w:tmpl w:val="00000013"/>
    <w:name w:val="WW8Num19"/>
    <w:lvl w:ilvl="0">
      <w:start w:val="1"/>
      <w:numFmt w:val="decimal"/>
      <w:lvlText w:val="%1)"/>
      <w:lvlJc w:val="left"/>
      <w:pPr>
        <w:tabs>
          <w:tab w:val="num" w:pos="720"/>
        </w:tabs>
        <w:ind w:left="720" w:hanging="360"/>
      </w:pPr>
    </w:lvl>
  </w:abstractNum>
  <w:abstractNum w:abstractNumId="16" w15:restartNumberingAfterBreak="0">
    <w:nsid w:val="00000014"/>
    <w:multiLevelType w:val="singleLevel"/>
    <w:tmpl w:val="00000014"/>
    <w:name w:val="WW8Num20"/>
    <w:lvl w:ilvl="0">
      <w:start w:val="2"/>
      <w:numFmt w:val="decimal"/>
      <w:lvlText w:val="%1."/>
      <w:lvlJc w:val="left"/>
      <w:pPr>
        <w:tabs>
          <w:tab w:val="num" w:pos="360"/>
        </w:tabs>
        <w:ind w:left="360" w:hanging="360"/>
      </w:pPr>
    </w:lvl>
  </w:abstractNum>
  <w:abstractNum w:abstractNumId="17" w15:restartNumberingAfterBreak="0">
    <w:nsid w:val="00000015"/>
    <w:multiLevelType w:val="multilevel"/>
    <w:tmpl w:val="00000015"/>
    <w:name w:val="WW8Num21"/>
    <w:lvl w:ilvl="0">
      <w:start w:val="1"/>
      <w:numFmt w:val="decimal"/>
      <w:lvlText w:val="%1."/>
      <w:lvlJc w:val="left"/>
      <w:pPr>
        <w:tabs>
          <w:tab w:val="num" w:pos="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8" w15:restartNumberingAfterBreak="0">
    <w:nsid w:val="00000016"/>
    <w:multiLevelType w:val="singleLevel"/>
    <w:tmpl w:val="00000016"/>
    <w:name w:val="WW8Num22"/>
    <w:lvl w:ilvl="0">
      <w:start w:val="1"/>
      <w:numFmt w:val="bullet"/>
      <w:lvlText w:val=""/>
      <w:lvlJc w:val="left"/>
      <w:pPr>
        <w:tabs>
          <w:tab w:val="num" w:pos="780"/>
        </w:tabs>
        <w:ind w:left="780" w:hanging="360"/>
      </w:pPr>
      <w:rPr>
        <w:rFonts w:ascii="Symbol" w:hAnsi="Symbol"/>
      </w:rPr>
    </w:lvl>
  </w:abstractNum>
  <w:abstractNum w:abstractNumId="19" w15:restartNumberingAfterBreak="0">
    <w:nsid w:val="00000017"/>
    <w:multiLevelType w:val="singleLevel"/>
    <w:tmpl w:val="00000017"/>
    <w:name w:val="WW8Num23"/>
    <w:lvl w:ilvl="0">
      <w:start w:val="1"/>
      <w:numFmt w:val="bullet"/>
      <w:lvlText w:val=""/>
      <w:lvlJc w:val="left"/>
      <w:pPr>
        <w:tabs>
          <w:tab w:val="num" w:pos="780"/>
        </w:tabs>
        <w:ind w:left="780" w:hanging="360"/>
      </w:pPr>
      <w:rPr>
        <w:rFonts w:ascii="Symbol" w:hAnsi="Symbol"/>
      </w:rPr>
    </w:lvl>
  </w:abstractNum>
  <w:abstractNum w:abstractNumId="20" w15:restartNumberingAfterBreak="0">
    <w:nsid w:val="02D1294D"/>
    <w:multiLevelType w:val="multilevel"/>
    <w:tmpl w:val="31FC113A"/>
    <w:styleLink w:val="WWNum17"/>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21" w15:restartNumberingAfterBreak="0">
    <w:nsid w:val="0839129C"/>
    <w:multiLevelType w:val="multilevel"/>
    <w:tmpl w:val="27286D4E"/>
    <w:styleLink w:val="WWNum7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lef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lef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left"/>
      <w:pPr>
        <w:ind w:left="6480" w:hanging="180"/>
      </w:pPr>
    </w:lvl>
  </w:abstractNum>
  <w:abstractNum w:abstractNumId="22" w15:restartNumberingAfterBreak="0">
    <w:nsid w:val="107E5E05"/>
    <w:multiLevelType w:val="hybridMultilevel"/>
    <w:tmpl w:val="7AB4B60E"/>
    <w:name w:val="WW8Num32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11076B05"/>
    <w:multiLevelType w:val="hybridMultilevel"/>
    <w:tmpl w:val="C3787C26"/>
    <w:name w:val="WW8Num36"/>
    <w:lvl w:ilvl="0" w:tplc="8BA4B682">
      <w:start w:val="3"/>
      <w:numFmt w:val="decimal"/>
      <w:lvlText w:val="%1."/>
      <w:lvlJc w:val="left"/>
      <w:pPr>
        <w:ind w:left="28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12ED3CEC"/>
    <w:multiLevelType w:val="multilevel"/>
    <w:tmpl w:val="F91EA5E8"/>
    <w:styleLink w:val="WWNum12"/>
    <w:lvl w:ilvl="0">
      <w:start w:val="2"/>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5" w15:restartNumberingAfterBreak="0">
    <w:nsid w:val="17973B9C"/>
    <w:multiLevelType w:val="multilevel"/>
    <w:tmpl w:val="24484EBE"/>
    <w:styleLink w:val="WWNum19"/>
    <w:lvl w:ilvl="0">
      <w:start w:val="2"/>
      <w:numFmt w:val="decimal"/>
      <w:lvlText w:val="%1."/>
      <w:lvlJc w:val="left"/>
      <w:pPr>
        <w:ind w:left="360" w:hanging="360"/>
      </w:p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26" w15:restartNumberingAfterBreak="0">
    <w:nsid w:val="18551958"/>
    <w:multiLevelType w:val="multilevel"/>
    <w:tmpl w:val="DFB6E8D2"/>
    <w:styleLink w:val="WWNum13"/>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1.%2.%3."/>
      <w:lvlJc w:val="right"/>
      <w:pPr>
        <w:ind w:left="2520" w:hanging="180"/>
      </w:pPr>
    </w:lvl>
    <w:lvl w:ilvl="3">
      <w:start w:val="1"/>
      <w:numFmt w:val="decimal"/>
      <w:lvlText w:val="%1.%2.%3.%4."/>
      <w:lvlJc w:val="left"/>
      <w:pPr>
        <w:ind w:left="3240" w:hanging="360"/>
      </w:pPr>
    </w:lvl>
    <w:lvl w:ilvl="4">
      <w:start w:val="1"/>
      <w:numFmt w:val="lowerLetter"/>
      <w:lvlText w:val="%1.%2.%3.%4.%5."/>
      <w:lvlJc w:val="left"/>
      <w:pPr>
        <w:ind w:left="3960" w:hanging="360"/>
      </w:pPr>
    </w:lvl>
    <w:lvl w:ilvl="5">
      <w:start w:val="1"/>
      <w:numFmt w:val="lowerRoman"/>
      <w:lvlText w:val="%1.%2.%3.%4.%5.%6."/>
      <w:lvlJc w:val="right"/>
      <w:pPr>
        <w:ind w:left="4680" w:hanging="180"/>
      </w:pPr>
    </w:lvl>
    <w:lvl w:ilvl="6">
      <w:start w:val="1"/>
      <w:numFmt w:val="decimal"/>
      <w:lvlText w:val="%1.%2.%3.%4.%5.%6.%7."/>
      <w:lvlJc w:val="left"/>
      <w:pPr>
        <w:ind w:left="5400" w:hanging="360"/>
      </w:pPr>
    </w:lvl>
    <w:lvl w:ilvl="7">
      <w:start w:val="1"/>
      <w:numFmt w:val="lowerLetter"/>
      <w:lvlText w:val="%1.%2.%3.%4.%5.%6.%7.%8."/>
      <w:lvlJc w:val="left"/>
      <w:pPr>
        <w:ind w:left="6120" w:hanging="360"/>
      </w:pPr>
    </w:lvl>
    <w:lvl w:ilvl="8">
      <w:start w:val="1"/>
      <w:numFmt w:val="lowerRoman"/>
      <w:lvlText w:val="%1.%2.%3.%4.%5.%6.%7.%8.%9."/>
      <w:lvlJc w:val="right"/>
      <w:pPr>
        <w:ind w:left="6840" w:hanging="180"/>
      </w:pPr>
    </w:lvl>
  </w:abstractNum>
  <w:abstractNum w:abstractNumId="27" w15:restartNumberingAfterBreak="0">
    <w:nsid w:val="19F6293E"/>
    <w:multiLevelType w:val="multilevel"/>
    <w:tmpl w:val="C9009F58"/>
    <w:styleLink w:val="WWNum32"/>
    <w:lvl w:ilvl="0">
      <w:start w:val="1"/>
      <w:numFmt w:val="decimal"/>
      <w:lvlText w:val="%1."/>
      <w:lvlJc w:val="left"/>
      <w:pPr>
        <w:ind w:left="360" w:hanging="360"/>
      </w:pPr>
    </w:lvl>
    <w:lvl w:ilvl="1">
      <w:start w:val="1"/>
      <w:numFmt w:val="decimal"/>
      <w:lvlText w:val="%2)"/>
      <w:lvlJc w:val="left"/>
      <w:pPr>
        <w:ind w:left="1080" w:hanging="360"/>
      </w:pPr>
    </w:lvl>
    <w:lvl w:ilvl="2">
      <w:start w:val="1"/>
      <w:numFmt w:val="lowerRoman"/>
      <w:lvlText w:val="%1.%2.%3."/>
      <w:lvlJc w:val="lef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lef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left"/>
      <w:pPr>
        <w:ind w:left="6120" w:hanging="180"/>
      </w:pPr>
    </w:lvl>
  </w:abstractNum>
  <w:abstractNum w:abstractNumId="28" w15:restartNumberingAfterBreak="0">
    <w:nsid w:val="1CA92C79"/>
    <w:multiLevelType w:val="multilevel"/>
    <w:tmpl w:val="999A227A"/>
    <w:styleLink w:val="WWNum35"/>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29" w15:restartNumberingAfterBreak="0">
    <w:nsid w:val="1F5948AD"/>
    <w:multiLevelType w:val="multilevel"/>
    <w:tmpl w:val="98AC676C"/>
    <w:styleLink w:val="WWNum40"/>
    <w:lvl w:ilvl="0">
      <w:start w:val="3"/>
      <w:numFmt w:val="decimal"/>
      <w:lvlText w:val="%1."/>
      <w:lvlJc w:val="left"/>
      <w:pPr>
        <w:ind w:left="1004" w:hanging="360"/>
      </w:pPr>
    </w:lvl>
    <w:lvl w:ilvl="1">
      <w:start w:val="1"/>
      <w:numFmt w:val="lowerLetter"/>
      <w:lvlText w:val="%2."/>
      <w:lvlJc w:val="left"/>
      <w:pPr>
        <w:ind w:left="1724" w:hanging="360"/>
      </w:pPr>
    </w:lvl>
    <w:lvl w:ilvl="2">
      <w:start w:val="1"/>
      <w:numFmt w:val="lowerRoman"/>
      <w:lvlText w:val="%1.%2.%3."/>
      <w:lvlJc w:val="right"/>
      <w:pPr>
        <w:ind w:left="2444" w:hanging="180"/>
      </w:pPr>
    </w:lvl>
    <w:lvl w:ilvl="3">
      <w:start w:val="1"/>
      <w:numFmt w:val="decimal"/>
      <w:lvlText w:val="%1.%2.%3.%4."/>
      <w:lvlJc w:val="left"/>
      <w:pPr>
        <w:ind w:left="3164" w:hanging="360"/>
      </w:pPr>
    </w:lvl>
    <w:lvl w:ilvl="4">
      <w:start w:val="1"/>
      <w:numFmt w:val="lowerLetter"/>
      <w:lvlText w:val="%1.%2.%3.%4.%5."/>
      <w:lvlJc w:val="left"/>
      <w:pPr>
        <w:ind w:left="3884" w:hanging="360"/>
      </w:pPr>
    </w:lvl>
    <w:lvl w:ilvl="5">
      <w:start w:val="1"/>
      <w:numFmt w:val="lowerRoman"/>
      <w:lvlText w:val="%1.%2.%3.%4.%5.%6."/>
      <w:lvlJc w:val="right"/>
      <w:pPr>
        <w:ind w:left="4604" w:hanging="180"/>
      </w:pPr>
    </w:lvl>
    <w:lvl w:ilvl="6">
      <w:start w:val="1"/>
      <w:numFmt w:val="decimal"/>
      <w:lvlText w:val="%1.%2.%3.%4.%5.%6.%7."/>
      <w:lvlJc w:val="left"/>
      <w:pPr>
        <w:ind w:left="5324" w:hanging="360"/>
      </w:pPr>
    </w:lvl>
    <w:lvl w:ilvl="7">
      <w:start w:val="1"/>
      <w:numFmt w:val="lowerLetter"/>
      <w:lvlText w:val="%1.%2.%3.%4.%5.%6.%7.%8."/>
      <w:lvlJc w:val="left"/>
      <w:pPr>
        <w:ind w:left="6044" w:hanging="360"/>
      </w:pPr>
    </w:lvl>
    <w:lvl w:ilvl="8">
      <w:start w:val="1"/>
      <w:numFmt w:val="lowerRoman"/>
      <w:lvlText w:val="%1.%2.%3.%4.%5.%6.%7.%8.%9."/>
      <w:lvlJc w:val="right"/>
      <w:pPr>
        <w:ind w:left="6764" w:hanging="180"/>
      </w:pPr>
    </w:lvl>
  </w:abstractNum>
  <w:abstractNum w:abstractNumId="30" w15:restartNumberingAfterBreak="0">
    <w:nsid w:val="217F2D7D"/>
    <w:multiLevelType w:val="multilevel"/>
    <w:tmpl w:val="BE52E226"/>
    <w:styleLink w:val="WWNum27"/>
    <w:lvl w:ilvl="0">
      <w:start w:val="1"/>
      <w:numFmt w:val="decimal"/>
      <w:lvlText w:val="%1."/>
      <w:lvlJc w:val="left"/>
      <w:pPr>
        <w:ind w:left="360" w:hanging="360"/>
      </w:pPr>
      <w:rPr>
        <w:i w:val="0"/>
      </w:r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31" w15:restartNumberingAfterBreak="0">
    <w:nsid w:val="225725C5"/>
    <w:multiLevelType w:val="multilevel"/>
    <w:tmpl w:val="73BECF28"/>
    <w:styleLink w:val="WWNum37"/>
    <w:lvl w:ilvl="0">
      <w:start w:val="1"/>
      <w:numFmt w:val="lowerLetter"/>
      <w:lvlText w:val="%1)"/>
      <w:lvlJc w:val="left"/>
      <w:pPr>
        <w:ind w:left="862" w:hanging="360"/>
      </w:pPr>
    </w:lvl>
    <w:lvl w:ilvl="1">
      <w:start w:val="1"/>
      <w:numFmt w:val="lowerLetter"/>
      <w:lvlText w:val="%2."/>
      <w:lvlJc w:val="left"/>
      <w:pPr>
        <w:ind w:left="1582" w:hanging="360"/>
      </w:pPr>
    </w:lvl>
    <w:lvl w:ilvl="2">
      <w:start w:val="1"/>
      <w:numFmt w:val="lowerRoman"/>
      <w:lvlText w:val="%1.%2.%3."/>
      <w:lvlJc w:val="right"/>
      <w:pPr>
        <w:ind w:left="2302" w:hanging="180"/>
      </w:pPr>
    </w:lvl>
    <w:lvl w:ilvl="3">
      <w:start w:val="1"/>
      <w:numFmt w:val="decimal"/>
      <w:lvlText w:val="%1.%2.%3.%4."/>
      <w:lvlJc w:val="left"/>
      <w:pPr>
        <w:ind w:left="3022" w:hanging="360"/>
      </w:pPr>
    </w:lvl>
    <w:lvl w:ilvl="4">
      <w:start w:val="1"/>
      <w:numFmt w:val="lowerLetter"/>
      <w:lvlText w:val="%1.%2.%3.%4.%5."/>
      <w:lvlJc w:val="left"/>
      <w:pPr>
        <w:ind w:left="3742" w:hanging="360"/>
      </w:pPr>
    </w:lvl>
    <w:lvl w:ilvl="5">
      <w:start w:val="1"/>
      <w:numFmt w:val="lowerRoman"/>
      <w:lvlText w:val="%1.%2.%3.%4.%5.%6."/>
      <w:lvlJc w:val="right"/>
      <w:pPr>
        <w:ind w:left="4462" w:hanging="180"/>
      </w:pPr>
    </w:lvl>
    <w:lvl w:ilvl="6">
      <w:start w:val="1"/>
      <w:numFmt w:val="decimal"/>
      <w:lvlText w:val="%1.%2.%3.%4.%5.%6.%7."/>
      <w:lvlJc w:val="left"/>
      <w:pPr>
        <w:ind w:left="5182" w:hanging="360"/>
      </w:pPr>
    </w:lvl>
    <w:lvl w:ilvl="7">
      <w:start w:val="1"/>
      <w:numFmt w:val="lowerLetter"/>
      <w:lvlText w:val="%1.%2.%3.%4.%5.%6.%7.%8."/>
      <w:lvlJc w:val="left"/>
      <w:pPr>
        <w:ind w:left="5902" w:hanging="360"/>
      </w:pPr>
    </w:lvl>
    <w:lvl w:ilvl="8">
      <w:start w:val="1"/>
      <w:numFmt w:val="lowerRoman"/>
      <w:lvlText w:val="%1.%2.%3.%4.%5.%6.%7.%8.%9."/>
      <w:lvlJc w:val="right"/>
      <w:pPr>
        <w:ind w:left="6622" w:hanging="180"/>
      </w:pPr>
    </w:lvl>
  </w:abstractNum>
  <w:abstractNum w:abstractNumId="32" w15:restartNumberingAfterBreak="0">
    <w:nsid w:val="22F429A5"/>
    <w:multiLevelType w:val="multilevel"/>
    <w:tmpl w:val="AD2C1B58"/>
    <w:styleLink w:val="WWNum11"/>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3" w15:restartNumberingAfterBreak="0">
    <w:nsid w:val="31FE2742"/>
    <w:multiLevelType w:val="multilevel"/>
    <w:tmpl w:val="88ACCBCC"/>
    <w:styleLink w:val="WWNum3"/>
    <w:lvl w:ilvl="0">
      <w:start w:val="1"/>
      <w:numFmt w:val="decimal"/>
      <w:lvlText w:val="%1."/>
      <w:lvlJc w:val="left"/>
      <w:pPr>
        <w:ind w:left="360" w:hanging="360"/>
      </w:pPr>
    </w:lvl>
    <w:lvl w:ilvl="1">
      <w:start w:val="1"/>
      <w:numFmt w:val="decimal"/>
      <w:lvlText w:val="%2)"/>
      <w:lvlJc w:val="left"/>
      <w:pPr>
        <w:ind w:left="1080" w:hanging="360"/>
      </w:pPr>
    </w:lvl>
    <w:lvl w:ilvl="2">
      <w:start w:val="1"/>
      <w:numFmt w:val="lowerRoman"/>
      <w:lvlText w:val="%1.%2.%3."/>
      <w:lvlJc w:val="lef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lef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left"/>
      <w:pPr>
        <w:ind w:left="6120" w:hanging="180"/>
      </w:pPr>
    </w:lvl>
  </w:abstractNum>
  <w:abstractNum w:abstractNumId="34" w15:restartNumberingAfterBreak="0">
    <w:nsid w:val="31FF377D"/>
    <w:multiLevelType w:val="multilevel"/>
    <w:tmpl w:val="102CC606"/>
    <w:name w:val="WW8Num132"/>
    <w:lvl w:ilvl="0">
      <w:start w:val="2"/>
      <w:numFmt w:val="decimal"/>
      <w:lvlText w:val="%1."/>
      <w:lvlJc w:val="left"/>
      <w:pPr>
        <w:tabs>
          <w:tab w:val="num" w:pos="360"/>
        </w:tabs>
        <w:ind w:left="36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Roman"/>
      <w:lvlText w:val="%3."/>
      <w:lvlJc w:val="left"/>
      <w:pPr>
        <w:tabs>
          <w:tab w:val="num" w:pos="1800"/>
        </w:tabs>
        <w:ind w:left="1800" w:hanging="18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lef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left"/>
      <w:pPr>
        <w:tabs>
          <w:tab w:val="num" w:pos="6120"/>
        </w:tabs>
        <w:ind w:left="6120" w:hanging="180"/>
      </w:pPr>
      <w:rPr>
        <w:rFonts w:hint="default"/>
      </w:rPr>
    </w:lvl>
  </w:abstractNum>
  <w:abstractNum w:abstractNumId="35" w15:restartNumberingAfterBreak="0">
    <w:nsid w:val="32CB6400"/>
    <w:multiLevelType w:val="hybridMultilevel"/>
    <w:tmpl w:val="2DA0ADD6"/>
    <w:name w:val="WW8Num34"/>
    <w:lvl w:ilvl="0" w:tplc="EADED874">
      <w:start w:val="3"/>
      <w:numFmt w:val="decimal"/>
      <w:lvlText w:val="%1."/>
      <w:lvlJc w:val="left"/>
      <w:pPr>
        <w:ind w:left="28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33144124"/>
    <w:multiLevelType w:val="hybridMultilevel"/>
    <w:tmpl w:val="7612F366"/>
    <w:name w:val="WW8Num35"/>
    <w:lvl w:ilvl="0" w:tplc="4F8AE380">
      <w:start w:val="3"/>
      <w:numFmt w:val="decimal"/>
      <w:lvlText w:val="%1."/>
      <w:lvlJc w:val="left"/>
      <w:pPr>
        <w:ind w:left="360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3A325CA6"/>
    <w:multiLevelType w:val="multilevel"/>
    <w:tmpl w:val="1F78973E"/>
    <w:styleLink w:val="WWNum81"/>
    <w:lvl w:ilvl="0">
      <w:start w:val="2"/>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8" w15:restartNumberingAfterBreak="0">
    <w:nsid w:val="3ADE1CB7"/>
    <w:multiLevelType w:val="hybridMultilevel"/>
    <w:tmpl w:val="99D29E56"/>
    <w:name w:val="WW8Num3223"/>
    <w:lvl w:ilvl="0" w:tplc="5DEC914C">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3C3A393A"/>
    <w:multiLevelType w:val="hybridMultilevel"/>
    <w:tmpl w:val="4E28CB70"/>
    <w:name w:val="WW8Num33"/>
    <w:lvl w:ilvl="0" w:tplc="66AAFBE0">
      <w:start w:val="3"/>
      <w:numFmt w:val="decimal"/>
      <w:lvlText w:val="%1."/>
      <w:lvlJc w:val="left"/>
      <w:pPr>
        <w:ind w:left="360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3E602C9B"/>
    <w:multiLevelType w:val="multilevel"/>
    <w:tmpl w:val="07EC3776"/>
    <w:styleLink w:val="WWNum15"/>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1.%2.%3."/>
      <w:lvlJc w:val="left"/>
      <w:pPr>
        <w:ind w:left="2160" w:hanging="36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36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360"/>
      </w:pPr>
    </w:lvl>
  </w:abstractNum>
  <w:abstractNum w:abstractNumId="41" w15:restartNumberingAfterBreak="0">
    <w:nsid w:val="420A329C"/>
    <w:multiLevelType w:val="hybridMultilevel"/>
    <w:tmpl w:val="9A2885E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42D64272"/>
    <w:multiLevelType w:val="multilevel"/>
    <w:tmpl w:val="C2920A02"/>
    <w:styleLink w:val="WWNum16"/>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1.%2.%3."/>
      <w:lvlJc w:val="right"/>
      <w:pPr>
        <w:ind w:left="2520" w:hanging="180"/>
      </w:pPr>
    </w:lvl>
    <w:lvl w:ilvl="3">
      <w:start w:val="1"/>
      <w:numFmt w:val="decimal"/>
      <w:lvlText w:val="%1.%2.%3.%4."/>
      <w:lvlJc w:val="left"/>
      <w:pPr>
        <w:ind w:left="3240" w:hanging="360"/>
      </w:pPr>
    </w:lvl>
    <w:lvl w:ilvl="4">
      <w:start w:val="1"/>
      <w:numFmt w:val="lowerLetter"/>
      <w:lvlText w:val="%1.%2.%3.%4.%5."/>
      <w:lvlJc w:val="left"/>
      <w:pPr>
        <w:ind w:left="3960" w:hanging="360"/>
      </w:pPr>
    </w:lvl>
    <w:lvl w:ilvl="5">
      <w:start w:val="1"/>
      <w:numFmt w:val="lowerRoman"/>
      <w:lvlText w:val="%1.%2.%3.%4.%5.%6."/>
      <w:lvlJc w:val="right"/>
      <w:pPr>
        <w:ind w:left="4680" w:hanging="180"/>
      </w:pPr>
    </w:lvl>
    <w:lvl w:ilvl="6">
      <w:start w:val="1"/>
      <w:numFmt w:val="decimal"/>
      <w:lvlText w:val="%1.%2.%3.%4.%5.%6.%7."/>
      <w:lvlJc w:val="left"/>
      <w:pPr>
        <w:ind w:left="5400" w:hanging="360"/>
      </w:pPr>
    </w:lvl>
    <w:lvl w:ilvl="7">
      <w:start w:val="1"/>
      <w:numFmt w:val="lowerLetter"/>
      <w:lvlText w:val="%1.%2.%3.%4.%5.%6.%7.%8."/>
      <w:lvlJc w:val="left"/>
      <w:pPr>
        <w:ind w:left="6120" w:hanging="360"/>
      </w:pPr>
    </w:lvl>
    <w:lvl w:ilvl="8">
      <w:start w:val="1"/>
      <w:numFmt w:val="lowerRoman"/>
      <w:lvlText w:val="%1.%2.%3.%4.%5.%6.%7.%8.%9."/>
      <w:lvlJc w:val="right"/>
      <w:pPr>
        <w:ind w:left="6840" w:hanging="180"/>
      </w:pPr>
    </w:lvl>
  </w:abstractNum>
  <w:abstractNum w:abstractNumId="43" w15:restartNumberingAfterBreak="0">
    <w:nsid w:val="4463436D"/>
    <w:multiLevelType w:val="multilevel"/>
    <w:tmpl w:val="CFFC8F28"/>
    <w:styleLink w:val="WWNum38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lef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lef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left"/>
      <w:pPr>
        <w:ind w:left="6480" w:hanging="180"/>
      </w:pPr>
    </w:lvl>
  </w:abstractNum>
  <w:abstractNum w:abstractNumId="44" w15:restartNumberingAfterBreak="0">
    <w:nsid w:val="48466FC2"/>
    <w:multiLevelType w:val="multilevel"/>
    <w:tmpl w:val="8500B12A"/>
    <w:styleLink w:val="WWNum36"/>
    <w:lvl w:ilvl="0">
      <w:start w:val="1"/>
      <w:numFmt w:val="decimal"/>
      <w:lvlText w:val="%1."/>
      <w:lvlJc w:val="left"/>
      <w:pPr>
        <w:ind w:left="705" w:hanging="705"/>
      </w:pPr>
      <w:rPr>
        <w:b w:val="0"/>
      </w:r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45" w15:restartNumberingAfterBreak="0">
    <w:nsid w:val="501A4870"/>
    <w:multiLevelType w:val="multilevel"/>
    <w:tmpl w:val="8EA608B4"/>
    <w:styleLink w:val="WWNum30"/>
    <w:lvl w:ilvl="0">
      <w:start w:val="1"/>
      <w:numFmt w:val="lowerLetter"/>
      <w:lvlText w:val="%1)"/>
      <w:lvlJc w:val="left"/>
      <w:pPr>
        <w:ind w:left="920" w:hanging="360"/>
      </w:pPr>
    </w:lvl>
    <w:lvl w:ilvl="1">
      <w:start w:val="1"/>
      <w:numFmt w:val="lowerLetter"/>
      <w:lvlText w:val="%2."/>
      <w:lvlJc w:val="left"/>
      <w:pPr>
        <w:ind w:left="1640" w:hanging="360"/>
      </w:pPr>
    </w:lvl>
    <w:lvl w:ilvl="2">
      <w:start w:val="1"/>
      <w:numFmt w:val="lowerRoman"/>
      <w:lvlText w:val="%1.%2.%3."/>
      <w:lvlJc w:val="right"/>
      <w:pPr>
        <w:ind w:left="2360" w:hanging="180"/>
      </w:pPr>
    </w:lvl>
    <w:lvl w:ilvl="3">
      <w:start w:val="1"/>
      <w:numFmt w:val="decimal"/>
      <w:lvlText w:val="%1.%2.%3.%4."/>
      <w:lvlJc w:val="left"/>
      <w:pPr>
        <w:ind w:left="3080" w:hanging="360"/>
      </w:pPr>
    </w:lvl>
    <w:lvl w:ilvl="4">
      <w:start w:val="1"/>
      <w:numFmt w:val="lowerLetter"/>
      <w:lvlText w:val="%1.%2.%3.%4.%5."/>
      <w:lvlJc w:val="left"/>
      <w:pPr>
        <w:ind w:left="3800" w:hanging="360"/>
      </w:pPr>
    </w:lvl>
    <w:lvl w:ilvl="5">
      <w:start w:val="1"/>
      <w:numFmt w:val="lowerRoman"/>
      <w:lvlText w:val="%1.%2.%3.%4.%5.%6."/>
      <w:lvlJc w:val="right"/>
      <w:pPr>
        <w:ind w:left="4520" w:hanging="180"/>
      </w:pPr>
    </w:lvl>
    <w:lvl w:ilvl="6">
      <w:start w:val="1"/>
      <w:numFmt w:val="decimal"/>
      <w:lvlText w:val="%1.%2.%3.%4.%5.%6.%7."/>
      <w:lvlJc w:val="left"/>
      <w:pPr>
        <w:ind w:left="5240" w:hanging="360"/>
      </w:pPr>
    </w:lvl>
    <w:lvl w:ilvl="7">
      <w:start w:val="1"/>
      <w:numFmt w:val="lowerLetter"/>
      <w:lvlText w:val="%1.%2.%3.%4.%5.%6.%7.%8."/>
      <w:lvlJc w:val="left"/>
      <w:pPr>
        <w:ind w:left="5960" w:hanging="360"/>
      </w:pPr>
    </w:lvl>
    <w:lvl w:ilvl="8">
      <w:start w:val="1"/>
      <w:numFmt w:val="lowerRoman"/>
      <w:lvlText w:val="%1.%2.%3.%4.%5.%6.%7.%8.%9."/>
      <w:lvlJc w:val="right"/>
      <w:pPr>
        <w:ind w:left="6680" w:hanging="180"/>
      </w:pPr>
    </w:lvl>
  </w:abstractNum>
  <w:abstractNum w:abstractNumId="46" w15:restartNumberingAfterBreak="0">
    <w:nsid w:val="533B475E"/>
    <w:multiLevelType w:val="multilevel"/>
    <w:tmpl w:val="AE86B524"/>
    <w:name w:val="WW8Num37"/>
    <w:lvl w:ilvl="0">
      <w:start w:val="2"/>
      <w:numFmt w:val="decimal"/>
      <w:lvlText w:val="%1)"/>
      <w:lvlJc w:val="left"/>
      <w:pPr>
        <w:tabs>
          <w:tab w:val="num" w:pos="720"/>
        </w:tabs>
        <w:ind w:left="720" w:hanging="360"/>
      </w:pPr>
      <w:rPr>
        <w:rFonts w:hint="default"/>
      </w:rPr>
    </w:lvl>
    <w:lvl w:ilvl="1">
      <w:start w:val="3"/>
      <w:numFmt w:val="lowerLetter"/>
      <w:lvlText w:val="%2)"/>
      <w:lvlJc w:val="left"/>
      <w:pPr>
        <w:tabs>
          <w:tab w:val="num" w:pos="1440"/>
        </w:tabs>
        <w:ind w:left="1440" w:hanging="360"/>
      </w:pPr>
      <w:rPr>
        <w:rFonts w:hint="default"/>
      </w:rPr>
    </w:lvl>
    <w:lvl w:ilvl="2">
      <w:start w:val="1"/>
      <w:numFmt w:val="lowerRoman"/>
      <w:lvlText w:val="%3."/>
      <w:lvlJc w:val="left"/>
      <w:pPr>
        <w:tabs>
          <w:tab w:val="num" w:pos="2160"/>
        </w:tabs>
        <w:ind w:left="2160" w:hanging="180"/>
      </w:pPr>
      <w:rPr>
        <w:rFonts w:hint="default"/>
      </w:rPr>
    </w:lvl>
    <w:lvl w:ilvl="3">
      <w:start w:val="3"/>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lef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left"/>
      <w:pPr>
        <w:tabs>
          <w:tab w:val="num" w:pos="6480"/>
        </w:tabs>
        <w:ind w:left="6480" w:hanging="180"/>
      </w:pPr>
      <w:rPr>
        <w:rFonts w:hint="default"/>
      </w:rPr>
    </w:lvl>
  </w:abstractNum>
  <w:abstractNum w:abstractNumId="47" w15:restartNumberingAfterBreak="0">
    <w:nsid w:val="5DF30DAF"/>
    <w:multiLevelType w:val="multilevel"/>
    <w:tmpl w:val="3218536A"/>
    <w:styleLink w:val="WWNum10"/>
    <w:lvl w:ilvl="0">
      <w:start w:val="2"/>
      <w:numFmt w:val="decimal"/>
      <w:lvlText w:val="%1."/>
      <w:lvlJc w:val="left"/>
      <w:pPr>
        <w:ind w:left="216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48" w15:restartNumberingAfterBreak="0">
    <w:nsid w:val="6125176D"/>
    <w:multiLevelType w:val="multilevel"/>
    <w:tmpl w:val="B16E4F04"/>
    <w:styleLink w:val="WWNum29"/>
    <w:lvl w:ilvl="0">
      <w:start w:val="1"/>
      <w:numFmt w:val="lowerLetter"/>
      <w:lvlText w:val="%1)"/>
      <w:lvlJc w:val="left"/>
      <w:pPr>
        <w:ind w:left="420" w:hanging="360"/>
      </w:pPr>
    </w:lvl>
    <w:lvl w:ilvl="1">
      <w:start w:val="1"/>
      <w:numFmt w:val="lowerLetter"/>
      <w:lvlText w:val="%2."/>
      <w:lvlJc w:val="left"/>
      <w:pPr>
        <w:ind w:left="1140" w:hanging="360"/>
      </w:pPr>
    </w:lvl>
    <w:lvl w:ilvl="2">
      <w:start w:val="1"/>
      <w:numFmt w:val="lowerRoman"/>
      <w:lvlText w:val="%1.%2.%3."/>
      <w:lvlJc w:val="right"/>
      <w:pPr>
        <w:ind w:left="1860" w:hanging="180"/>
      </w:pPr>
    </w:lvl>
    <w:lvl w:ilvl="3">
      <w:start w:val="1"/>
      <w:numFmt w:val="decimal"/>
      <w:lvlText w:val="%1.%2.%3.%4."/>
      <w:lvlJc w:val="left"/>
      <w:pPr>
        <w:ind w:left="2580" w:hanging="360"/>
      </w:pPr>
    </w:lvl>
    <w:lvl w:ilvl="4">
      <w:start w:val="1"/>
      <w:numFmt w:val="lowerLetter"/>
      <w:lvlText w:val="%1.%2.%3.%4.%5."/>
      <w:lvlJc w:val="left"/>
      <w:pPr>
        <w:ind w:left="3300" w:hanging="360"/>
      </w:pPr>
    </w:lvl>
    <w:lvl w:ilvl="5">
      <w:start w:val="1"/>
      <w:numFmt w:val="lowerRoman"/>
      <w:lvlText w:val="%1.%2.%3.%4.%5.%6."/>
      <w:lvlJc w:val="right"/>
      <w:pPr>
        <w:ind w:left="4020" w:hanging="180"/>
      </w:pPr>
    </w:lvl>
    <w:lvl w:ilvl="6">
      <w:start w:val="1"/>
      <w:numFmt w:val="decimal"/>
      <w:lvlText w:val="%1.%2.%3.%4.%5.%6.%7."/>
      <w:lvlJc w:val="left"/>
      <w:pPr>
        <w:ind w:left="4740" w:hanging="360"/>
      </w:pPr>
    </w:lvl>
    <w:lvl w:ilvl="7">
      <w:start w:val="1"/>
      <w:numFmt w:val="lowerLetter"/>
      <w:lvlText w:val="%1.%2.%3.%4.%5.%6.%7.%8."/>
      <w:lvlJc w:val="left"/>
      <w:pPr>
        <w:ind w:left="5460" w:hanging="360"/>
      </w:pPr>
    </w:lvl>
    <w:lvl w:ilvl="8">
      <w:start w:val="1"/>
      <w:numFmt w:val="lowerRoman"/>
      <w:lvlText w:val="%1.%2.%3.%4.%5.%6.%7.%8.%9."/>
      <w:lvlJc w:val="right"/>
      <w:pPr>
        <w:ind w:left="6180" w:hanging="180"/>
      </w:pPr>
    </w:lvl>
  </w:abstractNum>
  <w:abstractNum w:abstractNumId="49" w15:restartNumberingAfterBreak="0">
    <w:nsid w:val="64F8504D"/>
    <w:multiLevelType w:val="hybridMultilevel"/>
    <w:tmpl w:val="A1D055EA"/>
    <w:name w:val="WW8Num32"/>
    <w:lvl w:ilvl="0" w:tplc="77883B78">
      <w:start w:val="2"/>
      <w:numFmt w:val="decimal"/>
      <w:lvlText w:val="%1."/>
      <w:lvlJc w:val="left"/>
      <w:pPr>
        <w:ind w:left="21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766C617A"/>
    <w:multiLevelType w:val="multilevel"/>
    <w:tmpl w:val="A10244E2"/>
    <w:styleLink w:val="WWNum28"/>
    <w:lvl w:ilvl="0">
      <w:start w:val="1"/>
      <w:numFmt w:val="decimal"/>
      <w:lvlText w:val="%1."/>
      <w:lvlJc w:val="left"/>
      <w:pPr>
        <w:ind w:left="360" w:hanging="360"/>
      </w:pPr>
      <w:rPr>
        <w:rFonts w:eastAsia="Times New Roman" w:cs="Times New Roman"/>
        <w:color w:val="00000A"/>
      </w:r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51" w15:restartNumberingAfterBreak="0">
    <w:nsid w:val="76BA1D11"/>
    <w:multiLevelType w:val="multilevel"/>
    <w:tmpl w:val="7FEACB2E"/>
    <w:styleLink w:val="WWNum39"/>
    <w:lvl w:ilvl="0">
      <w:start w:val="1"/>
      <w:numFmt w:val="decimal"/>
      <w:lvlText w:val="%1."/>
      <w:lvlJc w:val="left"/>
      <w:pPr>
        <w:ind w:left="1004" w:hanging="360"/>
      </w:pPr>
    </w:lvl>
    <w:lvl w:ilvl="1">
      <w:start w:val="1"/>
      <w:numFmt w:val="lowerLetter"/>
      <w:lvlText w:val="%2."/>
      <w:lvlJc w:val="left"/>
      <w:pPr>
        <w:ind w:left="1724" w:hanging="360"/>
      </w:pPr>
    </w:lvl>
    <w:lvl w:ilvl="2">
      <w:start w:val="1"/>
      <w:numFmt w:val="lowerRoman"/>
      <w:lvlText w:val="%1.%2.%3."/>
      <w:lvlJc w:val="right"/>
      <w:pPr>
        <w:ind w:left="2444" w:hanging="180"/>
      </w:pPr>
    </w:lvl>
    <w:lvl w:ilvl="3">
      <w:start w:val="1"/>
      <w:numFmt w:val="decimal"/>
      <w:lvlText w:val="%1.%2.%3.%4."/>
      <w:lvlJc w:val="left"/>
      <w:pPr>
        <w:ind w:left="3164" w:hanging="360"/>
      </w:pPr>
    </w:lvl>
    <w:lvl w:ilvl="4">
      <w:start w:val="1"/>
      <w:numFmt w:val="lowerLetter"/>
      <w:lvlText w:val="%1.%2.%3.%4.%5."/>
      <w:lvlJc w:val="left"/>
      <w:pPr>
        <w:ind w:left="3884" w:hanging="360"/>
      </w:pPr>
    </w:lvl>
    <w:lvl w:ilvl="5">
      <w:start w:val="1"/>
      <w:numFmt w:val="lowerRoman"/>
      <w:lvlText w:val="%1.%2.%3.%4.%5.%6."/>
      <w:lvlJc w:val="right"/>
      <w:pPr>
        <w:ind w:left="4604" w:hanging="180"/>
      </w:pPr>
    </w:lvl>
    <w:lvl w:ilvl="6">
      <w:start w:val="1"/>
      <w:numFmt w:val="decimal"/>
      <w:lvlText w:val="%1.%2.%3.%4.%5.%6.%7."/>
      <w:lvlJc w:val="left"/>
      <w:pPr>
        <w:ind w:left="5324" w:hanging="360"/>
      </w:pPr>
    </w:lvl>
    <w:lvl w:ilvl="7">
      <w:start w:val="1"/>
      <w:numFmt w:val="lowerLetter"/>
      <w:lvlText w:val="%1.%2.%3.%4.%5.%6.%7.%8."/>
      <w:lvlJc w:val="left"/>
      <w:pPr>
        <w:ind w:left="6044" w:hanging="360"/>
      </w:pPr>
    </w:lvl>
    <w:lvl w:ilvl="8">
      <w:start w:val="1"/>
      <w:numFmt w:val="lowerRoman"/>
      <w:lvlText w:val="%1.%2.%3.%4.%5.%6.%7.%8.%9."/>
      <w:lvlJc w:val="right"/>
      <w:pPr>
        <w:ind w:left="6764" w:hanging="180"/>
      </w:pPr>
    </w:lvl>
  </w:abstractNum>
  <w:abstractNum w:abstractNumId="52" w15:restartNumberingAfterBreak="0">
    <w:nsid w:val="77485650"/>
    <w:multiLevelType w:val="multilevel"/>
    <w:tmpl w:val="0FD476AA"/>
    <w:styleLink w:val="WWNum31"/>
    <w:lvl w:ilvl="0">
      <w:start w:val="1"/>
      <w:numFmt w:val="lowerLetter"/>
      <w:lvlText w:val="%1)"/>
      <w:lvlJc w:val="left"/>
      <w:pPr>
        <w:ind w:left="928" w:hanging="360"/>
      </w:pPr>
    </w:lvl>
    <w:lvl w:ilvl="1">
      <w:start w:val="1"/>
      <w:numFmt w:val="lowerLetter"/>
      <w:lvlText w:val="%2."/>
      <w:lvlJc w:val="left"/>
      <w:pPr>
        <w:ind w:left="1648" w:hanging="360"/>
      </w:pPr>
    </w:lvl>
    <w:lvl w:ilvl="2">
      <w:start w:val="1"/>
      <w:numFmt w:val="lowerRoman"/>
      <w:lvlText w:val="%1.%2.%3."/>
      <w:lvlJc w:val="right"/>
      <w:pPr>
        <w:ind w:left="2368" w:hanging="180"/>
      </w:pPr>
    </w:lvl>
    <w:lvl w:ilvl="3">
      <w:start w:val="1"/>
      <w:numFmt w:val="decimal"/>
      <w:lvlText w:val="%1.%2.%3.%4."/>
      <w:lvlJc w:val="left"/>
      <w:pPr>
        <w:ind w:left="3088" w:hanging="360"/>
      </w:pPr>
    </w:lvl>
    <w:lvl w:ilvl="4">
      <w:start w:val="1"/>
      <w:numFmt w:val="lowerLetter"/>
      <w:lvlText w:val="%1.%2.%3.%4.%5."/>
      <w:lvlJc w:val="left"/>
      <w:pPr>
        <w:ind w:left="3808" w:hanging="360"/>
      </w:pPr>
    </w:lvl>
    <w:lvl w:ilvl="5">
      <w:start w:val="1"/>
      <w:numFmt w:val="lowerRoman"/>
      <w:lvlText w:val="%1.%2.%3.%4.%5.%6."/>
      <w:lvlJc w:val="right"/>
      <w:pPr>
        <w:ind w:left="4528" w:hanging="180"/>
      </w:pPr>
    </w:lvl>
    <w:lvl w:ilvl="6">
      <w:start w:val="1"/>
      <w:numFmt w:val="decimal"/>
      <w:lvlText w:val="%1.%2.%3.%4.%5.%6.%7."/>
      <w:lvlJc w:val="left"/>
      <w:pPr>
        <w:ind w:left="5248" w:hanging="360"/>
      </w:pPr>
    </w:lvl>
    <w:lvl w:ilvl="7">
      <w:start w:val="1"/>
      <w:numFmt w:val="lowerLetter"/>
      <w:lvlText w:val="%1.%2.%3.%4.%5.%6.%7.%8."/>
      <w:lvlJc w:val="left"/>
      <w:pPr>
        <w:ind w:left="5968" w:hanging="360"/>
      </w:pPr>
    </w:lvl>
    <w:lvl w:ilvl="8">
      <w:start w:val="1"/>
      <w:numFmt w:val="lowerRoman"/>
      <w:lvlText w:val="%1.%2.%3.%4.%5.%6.%7.%8.%9."/>
      <w:lvlJc w:val="right"/>
      <w:pPr>
        <w:ind w:left="6688" w:hanging="180"/>
      </w:pPr>
    </w:lvl>
  </w:abstractNum>
  <w:abstractNum w:abstractNumId="53" w15:restartNumberingAfterBreak="0">
    <w:nsid w:val="77710ACD"/>
    <w:multiLevelType w:val="multilevel"/>
    <w:tmpl w:val="3D74E730"/>
    <w:styleLink w:val="WWNum20"/>
    <w:lvl w:ilvl="0">
      <w:start w:val="1"/>
      <w:numFmt w:val="lowerLetter"/>
      <w:lvlText w:val="%1)"/>
      <w:lvlJc w:val="left"/>
      <w:pPr>
        <w:ind w:left="420" w:hanging="360"/>
      </w:pPr>
    </w:lvl>
    <w:lvl w:ilvl="1">
      <w:start w:val="1"/>
      <w:numFmt w:val="lowerLetter"/>
      <w:lvlText w:val="%2."/>
      <w:lvlJc w:val="left"/>
      <w:pPr>
        <w:ind w:left="1140" w:hanging="360"/>
      </w:pPr>
    </w:lvl>
    <w:lvl w:ilvl="2">
      <w:start w:val="1"/>
      <w:numFmt w:val="lowerRoman"/>
      <w:lvlText w:val="%1.%2.%3."/>
      <w:lvlJc w:val="right"/>
      <w:pPr>
        <w:ind w:left="1860" w:hanging="180"/>
      </w:pPr>
    </w:lvl>
    <w:lvl w:ilvl="3">
      <w:start w:val="1"/>
      <w:numFmt w:val="decimal"/>
      <w:lvlText w:val="%1.%2.%3.%4."/>
      <w:lvlJc w:val="left"/>
      <w:pPr>
        <w:ind w:left="2580" w:hanging="360"/>
      </w:pPr>
    </w:lvl>
    <w:lvl w:ilvl="4">
      <w:start w:val="1"/>
      <w:numFmt w:val="lowerLetter"/>
      <w:lvlText w:val="%1.%2.%3.%4.%5."/>
      <w:lvlJc w:val="left"/>
      <w:pPr>
        <w:ind w:left="3300" w:hanging="360"/>
      </w:pPr>
    </w:lvl>
    <w:lvl w:ilvl="5">
      <w:start w:val="1"/>
      <w:numFmt w:val="lowerRoman"/>
      <w:lvlText w:val="%1.%2.%3.%4.%5.%6."/>
      <w:lvlJc w:val="right"/>
      <w:pPr>
        <w:ind w:left="4020" w:hanging="180"/>
      </w:pPr>
    </w:lvl>
    <w:lvl w:ilvl="6">
      <w:start w:val="1"/>
      <w:numFmt w:val="decimal"/>
      <w:lvlText w:val="%1.%2.%3.%4.%5.%6.%7."/>
      <w:lvlJc w:val="left"/>
      <w:pPr>
        <w:ind w:left="4740" w:hanging="360"/>
      </w:pPr>
    </w:lvl>
    <w:lvl w:ilvl="7">
      <w:start w:val="1"/>
      <w:numFmt w:val="lowerLetter"/>
      <w:lvlText w:val="%1.%2.%3.%4.%5.%6.%7.%8."/>
      <w:lvlJc w:val="left"/>
      <w:pPr>
        <w:ind w:left="5460" w:hanging="360"/>
      </w:pPr>
    </w:lvl>
    <w:lvl w:ilvl="8">
      <w:start w:val="1"/>
      <w:numFmt w:val="lowerRoman"/>
      <w:lvlText w:val="%1.%2.%3.%4.%5.%6.%7.%8.%9."/>
      <w:lvlJc w:val="right"/>
      <w:pPr>
        <w:ind w:left="6180" w:hanging="180"/>
      </w:pPr>
    </w:lvl>
  </w:abstractNum>
  <w:abstractNum w:abstractNumId="54" w15:restartNumberingAfterBreak="0">
    <w:nsid w:val="79492670"/>
    <w:multiLevelType w:val="hybridMultilevel"/>
    <w:tmpl w:val="C0701306"/>
    <w:name w:val="WW8Num3222"/>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55" w15:restartNumberingAfterBreak="0">
    <w:nsid w:val="7A7D70F4"/>
    <w:multiLevelType w:val="multilevel"/>
    <w:tmpl w:val="25A6D310"/>
    <w:styleLink w:val="WWNum9"/>
    <w:lvl w:ilvl="0">
      <w:start w:val="1"/>
      <w:numFmt w:val="lowerLetter"/>
      <w:lvlText w:val="%1)"/>
      <w:lvlJc w:val="left"/>
      <w:pPr>
        <w:ind w:left="1440" w:hanging="360"/>
      </w:pPr>
    </w:lvl>
    <w:lvl w:ilvl="1">
      <w:start w:val="1"/>
      <w:numFmt w:val="lowerLetter"/>
      <w:lvlText w:val="%2."/>
      <w:lvlJc w:val="left"/>
      <w:pPr>
        <w:ind w:left="2160" w:hanging="360"/>
      </w:pPr>
    </w:lvl>
    <w:lvl w:ilvl="2">
      <w:start w:val="1"/>
      <w:numFmt w:val="lowerRoman"/>
      <w:lvlText w:val="%1.%2.%3."/>
      <w:lvlJc w:val="right"/>
      <w:pPr>
        <w:ind w:left="2880" w:hanging="180"/>
      </w:pPr>
    </w:lvl>
    <w:lvl w:ilvl="3">
      <w:start w:val="1"/>
      <w:numFmt w:val="decimal"/>
      <w:lvlText w:val="%1.%2.%3.%4."/>
      <w:lvlJc w:val="left"/>
      <w:pPr>
        <w:ind w:left="3600" w:hanging="360"/>
      </w:pPr>
    </w:lvl>
    <w:lvl w:ilvl="4">
      <w:start w:val="1"/>
      <w:numFmt w:val="lowerLetter"/>
      <w:lvlText w:val="%1.%2.%3.%4.%5."/>
      <w:lvlJc w:val="left"/>
      <w:pPr>
        <w:ind w:left="4320" w:hanging="360"/>
      </w:pPr>
    </w:lvl>
    <w:lvl w:ilvl="5">
      <w:start w:val="1"/>
      <w:numFmt w:val="lowerRoman"/>
      <w:lvlText w:val="%1.%2.%3.%4.%5.%6."/>
      <w:lvlJc w:val="right"/>
      <w:pPr>
        <w:ind w:left="5040" w:hanging="180"/>
      </w:pPr>
    </w:lvl>
    <w:lvl w:ilvl="6">
      <w:start w:val="1"/>
      <w:numFmt w:val="decimal"/>
      <w:lvlText w:val="%1.%2.%3.%4.%5.%6.%7."/>
      <w:lvlJc w:val="left"/>
      <w:pPr>
        <w:ind w:left="5760" w:hanging="360"/>
      </w:pPr>
    </w:lvl>
    <w:lvl w:ilvl="7">
      <w:start w:val="1"/>
      <w:numFmt w:val="lowerLetter"/>
      <w:lvlText w:val="%1.%2.%3.%4.%5.%6.%7.%8."/>
      <w:lvlJc w:val="left"/>
      <w:pPr>
        <w:ind w:left="6480" w:hanging="360"/>
      </w:pPr>
    </w:lvl>
    <w:lvl w:ilvl="8">
      <w:start w:val="1"/>
      <w:numFmt w:val="lowerRoman"/>
      <w:lvlText w:val="%1.%2.%3.%4.%5.%6.%7.%8.%9."/>
      <w:lvlJc w:val="right"/>
      <w:pPr>
        <w:ind w:left="7200" w:hanging="180"/>
      </w:pPr>
    </w:lvl>
  </w:abstractNum>
  <w:abstractNum w:abstractNumId="56" w15:restartNumberingAfterBreak="0">
    <w:nsid w:val="7C4E0F30"/>
    <w:multiLevelType w:val="multilevel"/>
    <w:tmpl w:val="C4F69004"/>
    <w:styleLink w:val="WWNum18"/>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num w:numId="1" w16cid:durableId="1574314455">
    <w:abstractNumId w:val="0"/>
  </w:num>
  <w:num w:numId="2" w16cid:durableId="786508705">
    <w:abstractNumId w:val="1"/>
  </w:num>
  <w:num w:numId="3" w16cid:durableId="1028988533">
    <w:abstractNumId w:val="7"/>
  </w:num>
  <w:num w:numId="4" w16cid:durableId="1573009552">
    <w:abstractNumId w:val="30"/>
  </w:num>
  <w:num w:numId="5" w16cid:durableId="1567647958">
    <w:abstractNumId w:val="30"/>
    <w:lvlOverride w:ilvl="0">
      <w:startOverride w:val="1"/>
    </w:lvlOverride>
  </w:num>
  <w:num w:numId="6" w16cid:durableId="2051950766">
    <w:abstractNumId w:val="53"/>
  </w:num>
  <w:num w:numId="7" w16cid:durableId="1528366914">
    <w:abstractNumId w:val="50"/>
  </w:num>
  <w:num w:numId="8" w16cid:durableId="128087630">
    <w:abstractNumId w:val="48"/>
  </w:num>
  <w:num w:numId="9" w16cid:durableId="2081438782">
    <w:abstractNumId w:val="45"/>
  </w:num>
  <w:num w:numId="10" w16cid:durableId="1538859915">
    <w:abstractNumId w:val="52"/>
  </w:num>
  <w:num w:numId="11" w16cid:durableId="1962421540">
    <w:abstractNumId w:val="50"/>
    <w:lvlOverride w:ilvl="0">
      <w:startOverride w:val="1"/>
    </w:lvlOverride>
  </w:num>
  <w:num w:numId="12" w16cid:durableId="27994995">
    <w:abstractNumId w:val="45"/>
    <w:lvlOverride w:ilvl="0">
      <w:startOverride w:val="1"/>
    </w:lvlOverride>
  </w:num>
  <w:num w:numId="13" w16cid:durableId="298270904">
    <w:abstractNumId w:val="52"/>
    <w:lvlOverride w:ilvl="0">
      <w:startOverride w:val="1"/>
    </w:lvlOverride>
  </w:num>
  <w:num w:numId="14" w16cid:durableId="871845033">
    <w:abstractNumId w:val="41"/>
  </w:num>
  <w:num w:numId="15" w16cid:durableId="691734228">
    <w:abstractNumId w:val="27"/>
  </w:num>
  <w:num w:numId="16" w16cid:durableId="1562793581">
    <w:abstractNumId w:val="27"/>
    <w:lvlOverride w:ilvl="0">
      <w:startOverride w:val="1"/>
    </w:lvlOverride>
  </w:num>
  <w:num w:numId="17" w16cid:durableId="1051880919">
    <w:abstractNumId w:val="28"/>
  </w:num>
  <w:num w:numId="18" w16cid:durableId="236090836">
    <w:abstractNumId w:val="44"/>
  </w:num>
  <w:num w:numId="19" w16cid:durableId="1205631588">
    <w:abstractNumId w:val="31"/>
  </w:num>
  <w:num w:numId="20" w16cid:durableId="16466578">
    <w:abstractNumId w:val="44"/>
    <w:lvlOverride w:ilvl="0">
      <w:startOverride w:val="1"/>
    </w:lvlOverride>
  </w:num>
  <w:num w:numId="21" w16cid:durableId="1584531545">
    <w:abstractNumId w:val="21"/>
  </w:num>
  <w:num w:numId="22" w16cid:durableId="975720927">
    <w:abstractNumId w:val="37"/>
  </w:num>
  <w:num w:numId="23" w16cid:durableId="164904713">
    <w:abstractNumId w:val="43"/>
  </w:num>
  <w:num w:numId="24" w16cid:durableId="311760726">
    <w:abstractNumId w:val="43"/>
    <w:lvlOverride w:ilvl="0">
      <w:startOverride w:val="1"/>
    </w:lvlOverride>
  </w:num>
  <w:num w:numId="25" w16cid:durableId="2117827948">
    <w:abstractNumId w:val="37"/>
    <w:lvlOverride w:ilvl="0">
      <w:startOverride w:val="2"/>
    </w:lvlOverride>
  </w:num>
  <w:num w:numId="26" w16cid:durableId="1243492934">
    <w:abstractNumId w:val="33"/>
  </w:num>
  <w:num w:numId="27" w16cid:durableId="39520322">
    <w:abstractNumId w:val="55"/>
  </w:num>
  <w:num w:numId="28" w16cid:durableId="2027243533">
    <w:abstractNumId w:val="47"/>
  </w:num>
  <w:num w:numId="29" w16cid:durableId="1676766234">
    <w:abstractNumId w:val="32"/>
  </w:num>
  <w:num w:numId="30" w16cid:durableId="1814982285">
    <w:abstractNumId w:val="24"/>
  </w:num>
  <w:num w:numId="31" w16cid:durableId="1404569666">
    <w:abstractNumId w:val="26"/>
  </w:num>
  <w:num w:numId="32" w16cid:durableId="539824790">
    <w:abstractNumId w:val="51"/>
  </w:num>
  <w:num w:numId="33" w16cid:durableId="1804149677">
    <w:abstractNumId w:val="29"/>
  </w:num>
  <w:num w:numId="34" w16cid:durableId="1847135799">
    <w:abstractNumId w:val="51"/>
    <w:lvlOverride w:ilvl="0">
      <w:startOverride w:val="1"/>
    </w:lvlOverride>
  </w:num>
  <w:num w:numId="35" w16cid:durableId="1719474333">
    <w:abstractNumId w:val="55"/>
    <w:lvlOverride w:ilvl="0">
      <w:startOverride w:val="1"/>
    </w:lvlOverride>
  </w:num>
  <w:num w:numId="36" w16cid:durableId="37097795">
    <w:abstractNumId w:val="47"/>
    <w:lvlOverride w:ilvl="0">
      <w:startOverride w:val="2"/>
    </w:lvlOverride>
  </w:num>
  <w:num w:numId="37" w16cid:durableId="524753476">
    <w:abstractNumId w:val="32"/>
    <w:lvlOverride w:ilvl="0">
      <w:startOverride w:val="1"/>
    </w:lvlOverride>
  </w:num>
  <w:num w:numId="38" w16cid:durableId="1075590034">
    <w:abstractNumId w:val="24"/>
    <w:lvlOverride w:ilvl="0">
      <w:startOverride w:val="2"/>
    </w:lvlOverride>
  </w:num>
  <w:num w:numId="39" w16cid:durableId="220405675">
    <w:abstractNumId w:val="26"/>
    <w:lvlOverride w:ilvl="0">
      <w:startOverride w:val="1"/>
    </w:lvlOverride>
  </w:num>
  <w:num w:numId="40" w16cid:durableId="123929321">
    <w:abstractNumId w:val="29"/>
    <w:lvlOverride w:ilvl="0">
      <w:startOverride w:val="3"/>
    </w:lvlOverride>
  </w:num>
  <w:num w:numId="41" w16cid:durableId="1244341647">
    <w:abstractNumId w:val="40"/>
  </w:num>
  <w:num w:numId="42" w16cid:durableId="600995173">
    <w:abstractNumId w:val="42"/>
  </w:num>
  <w:num w:numId="43" w16cid:durableId="78215241">
    <w:abstractNumId w:val="40"/>
    <w:lvlOverride w:ilvl="0">
      <w:startOverride w:val="1"/>
    </w:lvlOverride>
  </w:num>
  <w:num w:numId="44" w16cid:durableId="1707219086">
    <w:abstractNumId w:val="42"/>
    <w:lvlOverride w:ilvl="0">
      <w:startOverride w:val="1"/>
    </w:lvlOverride>
  </w:num>
  <w:num w:numId="45" w16cid:durableId="1423137858">
    <w:abstractNumId w:val="20"/>
  </w:num>
  <w:num w:numId="46" w16cid:durableId="1646928167">
    <w:abstractNumId w:val="56"/>
  </w:num>
  <w:num w:numId="47" w16cid:durableId="1127045353">
    <w:abstractNumId w:val="25"/>
  </w:num>
  <w:num w:numId="48" w16cid:durableId="1615209511">
    <w:abstractNumId w:val="20"/>
    <w:lvlOverride w:ilvl="0">
      <w:startOverride w:val="1"/>
    </w:lvlOverride>
  </w:num>
  <w:num w:numId="49" w16cid:durableId="1155805410">
    <w:abstractNumId w:val="56"/>
    <w:lvlOverride w:ilvl="0">
      <w:startOverride w:val="1"/>
    </w:lvlOverride>
  </w:num>
  <w:num w:numId="50" w16cid:durableId="77873131">
    <w:abstractNumId w:val="25"/>
    <w:lvlOverride w:ilvl="0">
      <w:startOverride w:val="2"/>
    </w:lvlOverride>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C608B"/>
    <w:rsid w:val="000007C0"/>
    <w:rsid w:val="00002FAD"/>
    <w:rsid w:val="00005F9B"/>
    <w:rsid w:val="00010D18"/>
    <w:rsid w:val="0001137A"/>
    <w:rsid w:val="00015F27"/>
    <w:rsid w:val="00033CBC"/>
    <w:rsid w:val="00042680"/>
    <w:rsid w:val="0005261E"/>
    <w:rsid w:val="00075C44"/>
    <w:rsid w:val="0008388E"/>
    <w:rsid w:val="00085F94"/>
    <w:rsid w:val="000A0A2B"/>
    <w:rsid w:val="000B36CE"/>
    <w:rsid w:val="000C0482"/>
    <w:rsid w:val="000C47FC"/>
    <w:rsid w:val="000D403F"/>
    <w:rsid w:val="000E22A9"/>
    <w:rsid w:val="000F1B00"/>
    <w:rsid w:val="000F2C5E"/>
    <w:rsid w:val="000F57B9"/>
    <w:rsid w:val="0010268A"/>
    <w:rsid w:val="001106E1"/>
    <w:rsid w:val="001164E3"/>
    <w:rsid w:val="00122A9B"/>
    <w:rsid w:val="00125902"/>
    <w:rsid w:val="0013064E"/>
    <w:rsid w:val="0013173B"/>
    <w:rsid w:val="001400E9"/>
    <w:rsid w:val="0014657E"/>
    <w:rsid w:val="00157E21"/>
    <w:rsid w:val="00164CB7"/>
    <w:rsid w:val="001675D0"/>
    <w:rsid w:val="001713F5"/>
    <w:rsid w:val="001720CA"/>
    <w:rsid w:val="00175DEB"/>
    <w:rsid w:val="0018501A"/>
    <w:rsid w:val="00186AEE"/>
    <w:rsid w:val="00191943"/>
    <w:rsid w:val="001968F0"/>
    <w:rsid w:val="001B225D"/>
    <w:rsid w:val="001B2689"/>
    <w:rsid w:val="001B3013"/>
    <w:rsid w:val="001B4097"/>
    <w:rsid w:val="001C2DD1"/>
    <w:rsid w:val="001C34C6"/>
    <w:rsid w:val="001D2687"/>
    <w:rsid w:val="001D4A0A"/>
    <w:rsid w:val="001D4F34"/>
    <w:rsid w:val="001E6693"/>
    <w:rsid w:val="001F13A4"/>
    <w:rsid w:val="001F66A6"/>
    <w:rsid w:val="0020040C"/>
    <w:rsid w:val="0020069A"/>
    <w:rsid w:val="00201720"/>
    <w:rsid w:val="00202203"/>
    <w:rsid w:val="00210367"/>
    <w:rsid w:val="00217599"/>
    <w:rsid w:val="002207F1"/>
    <w:rsid w:val="00224237"/>
    <w:rsid w:val="00233128"/>
    <w:rsid w:val="00235ECF"/>
    <w:rsid w:val="00237EC6"/>
    <w:rsid w:val="00240B3E"/>
    <w:rsid w:val="00247C57"/>
    <w:rsid w:val="0025131B"/>
    <w:rsid w:val="00252771"/>
    <w:rsid w:val="0026170E"/>
    <w:rsid w:val="00263605"/>
    <w:rsid w:val="002738A7"/>
    <w:rsid w:val="00275224"/>
    <w:rsid w:val="00277187"/>
    <w:rsid w:val="0028235F"/>
    <w:rsid w:val="00286257"/>
    <w:rsid w:val="00287202"/>
    <w:rsid w:val="00291680"/>
    <w:rsid w:val="002A1E99"/>
    <w:rsid w:val="002A7606"/>
    <w:rsid w:val="002A7F96"/>
    <w:rsid w:val="002B117D"/>
    <w:rsid w:val="002B29BE"/>
    <w:rsid w:val="002B6345"/>
    <w:rsid w:val="002C1444"/>
    <w:rsid w:val="002C145E"/>
    <w:rsid w:val="002C2EBC"/>
    <w:rsid w:val="002C608B"/>
    <w:rsid w:val="002D504F"/>
    <w:rsid w:val="002E139A"/>
    <w:rsid w:val="002E6140"/>
    <w:rsid w:val="002E7B3E"/>
    <w:rsid w:val="002F7C78"/>
    <w:rsid w:val="002F7FF5"/>
    <w:rsid w:val="00302AED"/>
    <w:rsid w:val="003053CF"/>
    <w:rsid w:val="00306421"/>
    <w:rsid w:val="003067BB"/>
    <w:rsid w:val="00306BF6"/>
    <w:rsid w:val="00315A91"/>
    <w:rsid w:val="00316712"/>
    <w:rsid w:val="00316DF2"/>
    <w:rsid w:val="003173B3"/>
    <w:rsid w:val="00326423"/>
    <w:rsid w:val="00327995"/>
    <w:rsid w:val="0033645A"/>
    <w:rsid w:val="00353078"/>
    <w:rsid w:val="00353ACB"/>
    <w:rsid w:val="00355F77"/>
    <w:rsid w:val="003569B6"/>
    <w:rsid w:val="00357982"/>
    <w:rsid w:val="00360388"/>
    <w:rsid w:val="00363609"/>
    <w:rsid w:val="00376F0C"/>
    <w:rsid w:val="00397257"/>
    <w:rsid w:val="003A703B"/>
    <w:rsid w:val="003B02B2"/>
    <w:rsid w:val="003B39B9"/>
    <w:rsid w:val="003B58DE"/>
    <w:rsid w:val="003B661E"/>
    <w:rsid w:val="003C08CB"/>
    <w:rsid w:val="003C156F"/>
    <w:rsid w:val="003C34AC"/>
    <w:rsid w:val="003C3F8B"/>
    <w:rsid w:val="003C4E09"/>
    <w:rsid w:val="003D0DCB"/>
    <w:rsid w:val="003D60E7"/>
    <w:rsid w:val="003E7249"/>
    <w:rsid w:val="003F23D1"/>
    <w:rsid w:val="004002F8"/>
    <w:rsid w:val="00403D47"/>
    <w:rsid w:val="00404C29"/>
    <w:rsid w:val="004074E8"/>
    <w:rsid w:val="0041055C"/>
    <w:rsid w:val="00412C51"/>
    <w:rsid w:val="0041678E"/>
    <w:rsid w:val="00432768"/>
    <w:rsid w:val="0043671D"/>
    <w:rsid w:val="00443959"/>
    <w:rsid w:val="00456008"/>
    <w:rsid w:val="00461E29"/>
    <w:rsid w:val="00464DC0"/>
    <w:rsid w:val="004734B8"/>
    <w:rsid w:val="004867E0"/>
    <w:rsid w:val="00486E54"/>
    <w:rsid w:val="0049060D"/>
    <w:rsid w:val="00497A98"/>
    <w:rsid w:val="004A3067"/>
    <w:rsid w:val="004A3D75"/>
    <w:rsid w:val="004A47B3"/>
    <w:rsid w:val="004B05BD"/>
    <w:rsid w:val="004B0C67"/>
    <w:rsid w:val="004B1165"/>
    <w:rsid w:val="004B1933"/>
    <w:rsid w:val="004B653B"/>
    <w:rsid w:val="004C3302"/>
    <w:rsid w:val="004C4C1F"/>
    <w:rsid w:val="004C4C59"/>
    <w:rsid w:val="004F496E"/>
    <w:rsid w:val="004F6FB1"/>
    <w:rsid w:val="00504CD0"/>
    <w:rsid w:val="005146F9"/>
    <w:rsid w:val="00517440"/>
    <w:rsid w:val="005259B5"/>
    <w:rsid w:val="005337DB"/>
    <w:rsid w:val="005431BA"/>
    <w:rsid w:val="00551160"/>
    <w:rsid w:val="00553FF3"/>
    <w:rsid w:val="00566241"/>
    <w:rsid w:val="0057024D"/>
    <w:rsid w:val="00571CEF"/>
    <w:rsid w:val="0057210B"/>
    <w:rsid w:val="00572320"/>
    <w:rsid w:val="00573204"/>
    <w:rsid w:val="005767AA"/>
    <w:rsid w:val="00585A03"/>
    <w:rsid w:val="00591AE5"/>
    <w:rsid w:val="00595786"/>
    <w:rsid w:val="005B0163"/>
    <w:rsid w:val="005B2466"/>
    <w:rsid w:val="005B29C6"/>
    <w:rsid w:val="005B4369"/>
    <w:rsid w:val="005B4E5F"/>
    <w:rsid w:val="005B565B"/>
    <w:rsid w:val="005C02DC"/>
    <w:rsid w:val="005C0341"/>
    <w:rsid w:val="005C2B23"/>
    <w:rsid w:val="005C3C76"/>
    <w:rsid w:val="005C3CB4"/>
    <w:rsid w:val="005C555C"/>
    <w:rsid w:val="005D6C70"/>
    <w:rsid w:val="005E31A1"/>
    <w:rsid w:val="005F2686"/>
    <w:rsid w:val="005F67A7"/>
    <w:rsid w:val="00621D83"/>
    <w:rsid w:val="0062355E"/>
    <w:rsid w:val="006277B8"/>
    <w:rsid w:val="006309FE"/>
    <w:rsid w:val="00630BC3"/>
    <w:rsid w:val="006333C8"/>
    <w:rsid w:val="0064241A"/>
    <w:rsid w:val="00647392"/>
    <w:rsid w:val="00647C1F"/>
    <w:rsid w:val="006517B2"/>
    <w:rsid w:val="00653C43"/>
    <w:rsid w:val="0066362F"/>
    <w:rsid w:val="006707DD"/>
    <w:rsid w:val="0067189C"/>
    <w:rsid w:val="006838BC"/>
    <w:rsid w:val="00690B11"/>
    <w:rsid w:val="00692FEE"/>
    <w:rsid w:val="0069546C"/>
    <w:rsid w:val="00697AE1"/>
    <w:rsid w:val="006A58ED"/>
    <w:rsid w:val="006A7FF0"/>
    <w:rsid w:val="006B46BB"/>
    <w:rsid w:val="006C0008"/>
    <w:rsid w:val="006C1446"/>
    <w:rsid w:val="006C2FAC"/>
    <w:rsid w:val="006D654A"/>
    <w:rsid w:val="006E2238"/>
    <w:rsid w:val="006E4F7E"/>
    <w:rsid w:val="006E63DB"/>
    <w:rsid w:val="006E6C89"/>
    <w:rsid w:val="006E7A9C"/>
    <w:rsid w:val="006F77CB"/>
    <w:rsid w:val="00715130"/>
    <w:rsid w:val="007210E3"/>
    <w:rsid w:val="00732981"/>
    <w:rsid w:val="00732CD0"/>
    <w:rsid w:val="007411A5"/>
    <w:rsid w:val="00741EB4"/>
    <w:rsid w:val="00772C8A"/>
    <w:rsid w:val="00774E44"/>
    <w:rsid w:val="007814E8"/>
    <w:rsid w:val="0079260F"/>
    <w:rsid w:val="007942F7"/>
    <w:rsid w:val="007949F9"/>
    <w:rsid w:val="00795101"/>
    <w:rsid w:val="007A0B6D"/>
    <w:rsid w:val="007A1058"/>
    <w:rsid w:val="007A4173"/>
    <w:rsid w:val="007B144B"/>
    <w:rsid w:val="007B4DBC"/>
    <w:rsid w:val="007D1AB1"/>
    <w:rsid w:val="007D4964"/>
    <w:rsid w:val="007D4AD0"/>
    <w:rsid w:val="007D5BB2"/>
    <w:rsid w:val="007E463C"/>
    <w:rsid w:val="007E6B46"/>
    <w:rsid w:val="007F34F2"/>
    <w:rsid w:val="007F7E0B"/>
    <w:rsid w:val="00803AF5"/>
    <w:rsid w:val="00803CFE"/>
    <w:rsid w:val="00815A0C"/>
    <w:rsid w:val="00824EC1"/>
    <w:rsid w:val="00824F40"/>
    <w:rsid w:val="00834BD8"/>
    <w:rsid w:val="0084407B"/>
    <w:rsid w:val="00851DFF"/>
    <w:rsid w:val="008653A4"/>
    <w:rsid w:val="00867B25"/>
    <w:rsid w:val="008740F7"/>
    <w:rsid w:val="00877B8F"/>
    <w:rsid w:val="008828A2"/>
    <w:rsid w:val="008837AE"/>
    <w:rsid w:val="00887BE5"/>
    <w:rsid w:val="0089350A"/>
    <w:rsid w:val="00896033"/>
    <w:rsid w:val="008A2DB9"/>
    <w:rsid w:val="008B3C1E"/>
    <w:rsid w:val="008B4FE7"/>
    <w:rsid w:val="008B6881"/>
    <w:rsid w:val="008C289D"/>
    <w:rsid w:val="008C29AD"/>
    <w:rsid w:val="008D6F79"/>
    <w:rsid w:val="008D778C"/>
    <w:rsid w:val="008E4060"/>
    <w:rsid w:val="008E49F5"/>
    <w:rsid w:val="008E6C6D"/>
    <w:rsid w:val="008F29D3"/>
    <w:rsid w:val="008F58A2"/>
    <w:rsid w:val="008F7D9E"/>
    <w:rsid w:val="009020B9"/>
    <w:rsid w:val="00904D0E"/>
    <w:rsid w:val="00914F15"/>
    <w:rsid w:val="0092555C"/>
    <w:rsid w:val="0092773D"/>
    <w:rsid w:val="00933C77"/>
    <w:rsid w:val="00936D80"/>
    <w:rsid w:val="00945EDC"/>
    <w:rsid w:val="00951CE4"/>
    <w:rsid w:val="00952BE4"/>
    <w:rsid w:val="0095361F"/>
    <w:rsid w:val="00957321"/>
    <w:rsid w:val="00966215"/>
    <w:rsid w:val="009674DB"/>
    <w:rsid w:val="0096772C"/>
    <w:rsid w:val="009808A4"/>
    <w:rsid w:val="009810EB"/>
    <w:rsid w:val="00981ADB"/>
    <w:rsid w:val="009918B3"/>
    <w:rsid w:val="0099436A"/>
    <w:rsid w:val="009957B1"/>
    <w:rsid w:val="009977AC"/>
    <w:rsid w:val="009A091E"/>
    <w:rsid w:val="009A68A5"/>
    <w:rsid w:val="009B286F"/>
    <w:rsid w:val="009B296C"/>
    <w:rsid w:val="009B7F53"/>
    <w:rsid w:val="009C06CC"/>
    <w:rsid w:val="009C08D3"/>
    <w:rsid w:val="009C2893"/>
    <w:rsid w:val="009D1DDC"/>
    <w:rsid w:val="009E1AC6"/>
    <w:rsid w:val="009E2B7A"/>
    <w:rsid w:val="009E7275"/>
    <w:rsid w:val="009F4C9A"/>
    <w:rsid w:val="00A001CA"/>
    <w:rsid w:val="00A01D2C"/>
    <w:rsid w:val="00A14678"/>
    <w:rsid w:val="00A172B6"/>
    <w:rsid w:val="00A33731"/>
    <w:rsid w:val="00A403D4"/>
    <w:rsid w:val="00A41848"/>
    <w:rsid w:val="00A42F1B"/>
    <w:rsid w:val="00A5020D"/>
    <w:rsid w:val="00A61ADB"/>
    <w:rsid w:val="00A62B4F"/>
    <w:rsid w:val="00A62E69"/>
    <w:rsid w:val="00A64EC4"/>
    <w:rsid w:val="00A679C6"/>
    <w:rsid w:val="00A679CC"/>
    <w:rsid w:val="00A74C68"/>
    <w:rsid w:val="00A74D8C"/>
    <w:rsid w:val="00A76300"/>
    <w:rsid w:val="00A7682C"/>
    <w:rsid w:val="00A8537A"/>
    <w:rsid w:val="00A97943"/>
    <w:rsid w:val="00AA107C"/>
    <w:rsid w:val="00AA6CB2"/>
    <w:rsid w:val="00AB364C"/>
    <w:rsid w:val="00AD16B5"/>
    <w:rsid w:val="00AF2C15"/>
    <w:rsid w:val="00B04924"/>
    <w:rsid w:val="00B05862"/>
    <w:rsid w:val="00B06DB5"/>
    <w:rsid w:val="00B07143"/>
    <w:rsid w:val="00B152A6"/>
    <w:rsid w:val="00B2175C"/>
    <w:rsid w:val="00B3417A"/>
    <w:rsid w:val="00B352B6"/>
    <w:rsid w:val="00B407B9"/>
    <w:rsid w:val="00B41842"/>
    <w:rsid w:val="00B47F98"/>
    <w:rsid w:val="00B50058"/>
    <w:rsid w:val="00B7419F"/>
    <w:rsid w:val="00B7463C"/>
    <w:rsid w:val="00B80EA6"/>
    <w:rsid w:val="00B82411"/>
    <w:rsid w:val="00B904D2"/>
    <w:rsid w:val="00B97D16"/>
    <w:rsid w:val="00BA2F5D"/>
    <w:rsid w:val="00BA4916"/>
    <w:rsid w:val="00BA60CD"/>
    <w:rsid w:val="00BB0D8B"/>
    <w:rsid w:val="00BB2F32"/>
    <w:rsid w:val="00BC6C3A"/>
    <w:rsid w:val="00BC764A"/>
    <w:rsid w:val="00BD71C5"/>
    <w:rsid w:val="00BE0C0D"/>
    <w:rsid w:val="00BE705E"/>
    <w:rsid w:val="00BE71E9"/>
    <w:rsid w:val="00BF3B32"/>
    <w:rsid w:val="00BF5249"/>
    <w:rsid w:val="00C002A8"/>
    <w:rsid w:val="00C04B8C"/>
    <w:rsid w:val="00C055CD"/>
    <w:rsid w:val="00C10423"/>
    <w:rsid w:val="00C109D2"/>
    <w:rsid w:val="00C11003"/>
    <w:rsid w:val="00C16F43"/>
    <w:rsid w:val="00C23809"/>
    <w:rsid w:val="00C24191"/>
    <w:rsid w:val="00C33B13"/>
    <w:rsid w:val="00C34DDD"/>
    <w:rsid w:val="00C50AF3"/>
    <w:rsid w:val="00C64C97"/>
    <w:rsid w:val="00C76264"/>
    <w:rsid w:val="00C81E36"/>
    <w:rsid w:val="00C83CAB"/>
    <w:rsid w:val="00C84E3F"/>
    <w:rsid w:val="00C8719B"/>
    <w:rsid w:val="00C94121"/>
    <w:rsid w:val="00C96675"/>
    <w:rsid w:val="00CB3CA5"/>
    <w:rsid w:val="00CB4CAB"/>
    <w:rsid w:val="00CC2732"/>
    <w:rsid w:val="00CD0AEF"/>
    <w:rsid w:val="00CD48C0"/>
    <w:rsid w:val="00CD52A5"/>
    <w:rsid w:val="00CE11A5"/>
    <w:rsid w:val="00CE4A47"/>
    <w:rsid w:val="00CE5350"/>
    <w:rsid w:val="00CE5B72"/>
    <w:rsid w:val="00D02A6E"/>
    <w:rsid w:val="00D25A73"/>
    <w:rsid w:val="00D34BCC"/>
    <w:rsid w:val="00D34F34"/>
    <w:rsid w:val="00D40E61"/>
    <w:rsid w:val="00D427F9"/>
    <w:rsid w:val="00D46DDB"/>
    <w:rsid w:val="00D46E6A"/>
    <w:rsid w:val="00D51FE5"/>
    <w:rsid w:val="00D52B0B"/>
    <w:rsid w:val="00D53429"/>
    <w:rsid w:val="00D561E1"/>
    <w:rsid w:val="00D60B24"/>
    <w:rsid w:val="00D70070"/>
    <w:rsid w:val="00D733B9"/>
    <w:rsid w:val="00D778FB"/>
    <w:rsid w:val="00D82744"/>
    <w:rsid w:val="00D82F2D"/>
    <w:rsid w:val="00D83F29"/>
    <w:rsid w:val="00D979D6"/>
    <w:rsid w:val="00DB0692"/>
    <w:rsid w:val="00DB2900"/>
    <w:rsid w:val="00DB7118"/>
    <w:rsid w:val="00DE34EE"/>
    <w:rsid w:val="00DE351B"/>
    <w:rsid w:val="00DF1375"/>
    <w:rsid w:val="00E014B9"/>
    <w:rsid w:val="00E23DFF"/>
    <w:rsid w:val="00E3666E"/>
    <w:rsid w:val="00E43F1B"/>
    <w:rsid w:val="00E47CA5"/>
    <w:rsid w:val="00E508B7"/>
    <w:rsid w:val="00E57292"/>
    <w:rsid w:val="00E60417"/>
    <w:rsid w:val="00E65E35"/>
    <w:rsid w:val="00E753ED"/>
    <w:rsid w:val="00E8729C"/>
    <w:rsid w:val="00E90F75"/>
    <w:rsid w:val="00E97A32"/>
    <w:rsid w:val="00E97B77"/>
    <w:rsid w:val="00EA2634"/>
    <w:rsid w:val="00EC5F7F"/>
    <w:rsid w:val="00ED3E23"/>
    <w:rsid w:val="00ED415F"/>
    <w:rsid w:val="00EE189A"/>
    <w:rsid w:val="00EF2E1E"/>
    <w:rsid w:val="00EF51AF"/>
    <w:rsid w:val="00EF562A"/>
    <w:rsid w:val="00F00908"/>
    <w:rsid w:val="00F03C09"/>
    <w:rsid w:val="00F05B93"/>
    <w:rsid w:val="00F13C7F"/>
    <w:rsid w:val="00F14DC1"/>
    <w:rsid w:val="00F15BFA"/>
    <w:rsid w:val="00F16F0B"/>
    <w:rsid w:val="00F20CFF"/>
    <w:rsid w:val="00F344D8"/>
    <w:rsid w:val="00F377B8"/>
    <w:rsid w:val="00F42729"/>
    <w:rsid w:val="00F454E5"/>
    <w:rsid w:val="00F45E9B"/>
    <w:rsid w:val="00F80345"/>
    <w:rsid w:val="00F828F7"/>
    <w:rsid w:val="00F96CCA"/>
    <w:rsid w:val="00F977C1"/>
    <w:rsid w:val="00FA17D2"/>
    <w:rsid w:val="00FA2C56"/>
    <w:rsid w:val="00FA4BD0"/>
    <w:rsid w:val="00FB10F1"/>
    <w:rsid w:val="00FB2500"/>
    <w:rsid w:val="00FB3414"/>
    <w:rsid w:val="00FB3B9F"/>
    <w:rsid w:val="00FC3B1B"/>
    <w:rsid w:val="00FC4CF1"/>
    <w:rsid w:val="00FC5884"/>
    <w:rsid w:val="00FC69A7"/>
    <w:rsid w:val="00FD2D11"/>
    <w:rsid w:val="00FD5897"/>
    <w:rsid w:val="00FD671F"/>
    <w:rsid w:val="00FE0A28"/>
    <w:rsid w:val="00FE40B0"/>
    <w:rsid w:val="00FF5A4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6FF2B6E1"/>
  <w15:chartTrackingRefBased/>
  <w15:docId w15:val="{AC09100C-EDDA-4A31-8823-A72EA48CE2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pPr>
    <w:rPr>
      <w:lang w:eastAsia="ar-SA"/>
    </w:rPr>
  </w:style>
  <w:style w:type="paragraph" w:styleId="Nagwek4">
    <w:name w:val="heading 4"/>
    <w:basedOn w:val="Normalny"/>
    <w:next w:val="Normalny"/>
    <w:qFormat/>
    <w:pPr>
      <w:keepNext/>
      <w:spacing w:before="240" w:after="60"/>
      <w:outlineLvl w:val="3"/>
    </w:pPr>
    <w:rPr>
      <w:rFonts w:ascii="Calibri" w:hAnsi="Calibri"/>
      <w:b/>
      <w:bCs/>
      <w:sz w:val="28"/>
      <w:szCs w:val="28"/>
    </w:rPr>
  </w:style>
  <w:style w:type="paragraph" w:styleId="Nagwek6">
    <w:name w:val="heading 6"/>
    <w:basedOn w:val="Normalny"/>
    <w:next w:val="Normalny"/>
    <w:link w:val="Nagwek6Znak"/>
    <w:uiPriority w:val="9"/>
    <w:semiHidden/>
    <w:unhideWhenUsed/>
    <w:qFormat/>
    <w:rsid w:val="00085F94"/>
    <w:pPr>
      <w:spacing w:before="240" w:after="60"/>
      <w:outlineLvl w:val="5"/>
    </w:pPr>
    <w:rPr>
      <w:rFonts w:ascii="Calibri" w:hAnsi="Calibri"/>
      <w:b/>
      <w:bCs/>
      <w:sz w:val="22"/>
      <w:szCs w:val="22"/>
    </w:rPr>
  </w:style>
  <w:style w:type="paragraph" w:styleId="Nagwek8">
    <w:name w:val="heading 8"/>
    <w:basedOn w:val="Normalny"/>
    <w:next w:val="Normalny"/>
    <w:qFormat/>
    <w:pPr>
      <w:keepNext/>
      <w:numPr>
        <w:ilvl w:val="7"/>
        <w:numId w:val="1"/>
      </w:numPr>
      <w:jc w:val="center"/>
      <w:outlineLvl w:val="7"/>
    </w:pPr>
    <w:rPr>
      <w:b/>
      <w:smallCaps/>
      <w:sz w:val="4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0z0">
    <w:name w:val="WW8Num10z0"/>
    <w:rPr>
      <w:b w:val="0"/>
    </w:rPr>
  </w:style>
  <w:style w:type="character" w:customStyle="1" w:styleId="WW8Num15z0">
    <w:name w:val="WW8Num15z0"/>
    <w:rPr>
      <w:i w:val="0"/>
    </w:rPr>
  </w:style>
  <w:style w:type="character" w:customStyle="1" w:styleId="WW8Num17z0">
    <w:name w:val="WW8Num17z0"/>
    <w:rPr>
      <w:rFonts w:ascii="OpenSymbol" w:hAnsi="OpenSymbol"/>
    </w:rPr>
  </w:style>
  <w:style w:type="character" w:customStyle="1" w:styleId="WW8Num22z0">
    <w:name w:val="WW8Num22z0"/>
    <w:rPr>
      <w:rFonts w:ascii="Symbol" w:hAnsi="Symbol"/>
    </w:rPr>
  </w:style>
  <w:style w:type="character" w:customStyle="1" w:styleId="WW8Num23z0">
    <w:name w:val="WW8Num23z0"/>
    <w:rPr>
      <w:rFonts w:ascii="Symbol" w:hAnsi="Symbol"/>
    </w:rPr>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8Num24z0">
    <w:name w:val="WW8Num24z0"/>
    <w:rPr>
      <w:rFonts w:ascii="Symbol" w:hAnsi="Symbol"/>
    </w:rPr>
  </w:style>
  <w:style w:type="character" w:customStyle="1" w:styleId="WW8Num24z1">
    <w:name w:val="WW8Num24z1"/>
    <w:rPr>
      <w:rFonts w:ascii="Courier New" w:hAnsi="Courier New" w:cs="Courier New"/>
    </w:rPr>
  </w:style>
  <w:style w:type="character" w:customStyle="1" w:styleId="WW8Num24z2">
    <w:name w:val="WW8Num24z2"/>
    <w:rPr>
      <w:rFonts w:ascii="Wingdings" w:hAnsi="Wingdings"/>
    </w:rPr>
  </w:style>
  <w:style w:type="character" w:customStyle="1" w:styleId="WW8Num25z0">
    <w:name w:val="WW8Num25z0"/>
    <w:rPr>
      <w:rFonts w:ascii="Symbol" w:hAnsi="Symbol"/>
    </w:rPr>
  </w:style>
  <w:style w:type="character" w:customStyle="1" w:styleId="WW8Num25z1">
    <w:name w:val="WW8Num25z1"/>
    <w:rPr>
      <w:rFonts w:ascii="Courier New" w:hAnsi="Courier New" w:cs="Courier New"/>
    </w:rPr>
  </w:style>
  <w:style w:type="character" w:customStyle="1" w:styleId="WW8Num25z2">
    <w:name w:val="WW8Num25z2"/>
    <w:rPr>
      <w:rFonts w:ascii="Wingdings" w:hAnsi="Wingdings"/>
    </w:rPr>
  </w:style>
  <w:style w:type="character" w:customStyle="1" w:styleId="Domylnaczcionkaakapitu1">
    <w:name w:val="Domyślna czcionka akapitu1"/>
  </w:style>
  <w:style w:type="character" w:styleId="Numerstrony">
    <w:name w:val="page number"/>
    <w:basedOn w:val="Domylnaczcionkaakapitu1"/>
  </w:style>
  <w:style w:type="character" w:styleId="Hipercze">
    <w:name w:val="Hyperlink"/>
    <w:rPr>
      <w:color w:val="0000FF"/>
      <w:u w:val="single"/>
    </w:rPr>
  </w:style>
  <w:style w:type="character" w:customStyle="1" w:styleId="Znakiprzypiswkocowych">
    <w:name w:val="Znaki przypisów końcowych"/>
    <w:rPr>
      <w:vertAlign w:val="superscript"/>
    </w:rPr>
  </w:style>
  <w:style w:type="character" w:customStyle="1" w:styleId="Odwoaniedokomentarza1">
    <w:name w:val="Odwołanie do komentarza1"/>
    <w:rPr>
      <w:sz w:val="16"/>
      <w:szCs w:val="16"/>
    </w:rPr>
  </w:style>
  <w:style w:type="character" w:customStyle="1" w:styleId="ZnakZnak2">
    <w:name w:val="Znak Znak2"/>
    <w:basedOn w:val="Domylnaczcionkaakapitu1"/>
  </w:style>
  <w:style w:type="character" w:customStyle="1" w:styleId="ZnakZnak1">
    <w:name w:val="Znak Znak1"/>
    <w:rPr>
      <w:b/>
      <w:bCs/>
    </w:rPr>
  </w:style>
  <w:style w:type="character" w:customStyle="1" w:styleId="ZnakZnak">
    <w:name w:val="Znak Znak"/>
    <w:rPr>
      <w:rFonts w:ascii="Tahoma" w:hAnsi="Tahoma" w:cs="Tahoma"/>
      <w:sz w:val="16"/>
      <w:szCs w:val="16"/>
    </w:rPr>
  </w:style>
  <w:style w:type="character" w:customStyle="1" w:styleId="ZnakZnak3">
    <w:name w:val="Znak Znak3"/>
    <w:rPr>
      <w:rFonts w:ascii="Calibri" w:eastAsia="Times New Roman" w:hAnsi="Calibri" w:cs="Times New Roman"/>
      <w:b/>
      <w:bCs/>
      <w:sz w:val="28"/>
      <w:szCs w:val="28"/>
    </w:rPr>
  </w:style>
  <w:style w:type="paragraph" w:customStyle="1" w:styleId="Nagwek1">
    <w:name w:val="Nagłówek1"/>
    <w:basedOn w:val="Normalny"/>
    <w:next w:val="Tekstpodstawowy"/>
    <w:pPr>
      <w:keepNext/>
      <w:spacing w:before="240" w:after="120"/>
    </w:pPr>
    <w:rPr>
      <w:rFonts w:ascii="Arial" w:eastAsia="Lucida Sans Unicode" w:hAnsi="Arial" w:cs="Mangal"/>
      <w:sz w:val="28"/>
      <w:szCs w:val="28"/>
    </w:rPr>
  </w:style>
  <w:style w:type="paragraph" w:styleId="Tekstpodstawowy">
    <w:name w:val="Body Text"/>
    <w:basedOn w:val="Normalny"/>
    <w:link w:val="TekstpodstawowyZnak"/>
    <w:pPr>
      <w:widowControl w:val="0"/>
      <w:jc w:val="both"/>
    </w:pPr>
    <w:rPr>
      <w:sz w:val="24"/>
    </w:rPr>
  </w:style>
  <w:style w:type="paragraph" w:styleId="Lista">
    <w:name w:val="List"/>
    <w:basedOn w:val="Tekstpodstawowy"/>
    <w:rPr>
      <w:rFonts w:cs="Mangal"/>
    </w:rPr>
  </w:style>
  <w:style w:type="paragraph" w:customStyle="1" w:styleId="Podpis1">
    <w:name w:val="Podpis1"/>
    <w:basedOn w:val="Normalny"/>
    <w:pPr>
      <w:suppressLineNumbers/>
      <w:spacing w:before="120" w:after="120"/>
    </w:pPr>
    <w:rPr>
      <w:rFonts w:cs="Mangal"/>
      <w:i/>
      <w:iCs/>
      <w:sz w:val="24"/>
      <w:szCs w:val="24"/>
    </w:rPr>
  </w:style>
  <w:style w:type="paragraph" w:customStyle="1" w:styleId="Indeks">
    <w:name w:val="Indeks"/>
    <w:basedOn w:val="Normalny"/>
    <w:pPr>
      <w:suppressLineNumbers/>
    </w:pPr>
    <w:rPr>
      <w:rFonts w:cs="Mangal"/>
    </w:rPr>
  </w:style>
  <w:style w:type="paragraph" w:customStyle="1" w:styleId="Sowowa">
    <w:name w:val="Sowowa"/>
    <w:basedOn w:val="Normalny"/>
    <w:pPr>
      <w:widowControl w:val="0"/>
      <w:spacing w:line="360" w:lineRule="auto"/>
    </w:pPr>
    <w:rPr>
      <w:sz w:val="24"/>
    </w:rPr>
  </w:style>
  <w:style w:type="paragraph" w:styleId="Stopka">
    <w:name w:val="footer"/>
    <w:basedOn w:val="Normalny"/>
    <w:pPr>
      <w:tabs>
        <w:tab w:val="center" w:pos="4536"/>
        <w:tab w:val="right" w:pos="9072"/>
      </w:tabs>
    </w:pPr>
    <w:rPr>
      <w:sz w:val="24"/>
    </w:rPr>
  </w:style>
  <w:style w:type="paragraph" w:styleId="Nagwek">
    <w:name w:val="header"/>
    <w:basedOn w:val="Normalny"/>
    <w:pPr>
      <w:tabs>
        <w:tab w:val="center" w:pos="4536"/>
        <w:tab w:val="right" w:pos="9072"/>
      </w:tabs>
    </w:pPr>
    <w:rPr>
      <w:sz w:val="24"/>
    </w:rPr>
  </w:style>
  <w:style w:type="paragraph" w:styleId="Tekstpodstawowywcity">
    <w:name w:val="Body Text Indent"/>
    <w:basedOn w:val="Normalny"/>
    <w:link w:val="TekstpodstawowywcityZnak"/>
    <w:pPr>
      <w:spacing w:after="120"/>
      <w:ind w:left="283"/>
    </w:pPr>
  </w:style>
  <w:style w:type="paragraph" w:customStyle="1" w:styleId="WW-Domylnie">
    <w:name w:val="WW-Domyślnie"/>
    <w:pPr>
      <w:suppressAutoHyphens/>
    </w:pPr>
    <w:rPr>
      <w:rFonts w:eastAsia="Arial"/>
      <w:sz w:val="24"/>
      <w:lang w:eastAsia="ar-SA"/>
    </w:rPr>
  </w:style>
  <w:style w:type="paragraph" w:styleId="Tekstprzypisukocowego">
    <w:name w:val="endnote text"/>
    <w:basedOn w:val="Normalny"/>
  </w:style>
  <w:style w:type="paragraph" w:customStyle="1" w:styleId="Tekstkomentarza1">
    <w:name w:val="Tekst komentarza1"/>
    <w:basedOn w:val="Normalny"/>
  </w:style>
  <w:style w:type="paragraph" w:styleId="Tematkomentarza">
    <w:name w:val="annotation subject"/>
    <w:basedOn w:val="Tekstkomentarza1"/>
    <w:next w:val="Tekstkomentarza1"/>
    <w:rPr>
      <w:b/>
      <w:bCs/>
    </w:rPr>
  </w:style>
  <w:style w:type="paragraph" w:styleId="Tekstdymka">
    <w:name w:val="Balloon Text"/>
    <w:basedOn w:val="Normalny"/>
    <w:rPr>
      <w:rFonts w:ascii="Tahoma" w:hAnsi="Tahoma" w:cs="Tahoma"/>
      <w:sz w:val="16"/>
      <w:szCs w:val="16"/>
    </w:rPr>
  </w:style>
  <w:style w:type="paragraph" w:styleId="Akapitzlist">
    <w:name w:val="List Paragraph"/>
    <w:basedOn w:val="Normalny"/>
    <w:qFormat/>
    <w:pPr>
      <w:ind w:left="708"/>
    </w:pPr>
  </w:style>
  <w:style w:type="paragraph" w:customStyle="1" w:styleId="Zawartotabeli">
    <w:name w:val="Zawartość tabeli"/>
    <w:basedOn w:val="Normalny"/>
    <w:pPr>
      <w:suppressLineNumbers/>
    </w:pPr>
  </w:style>
  <w:style w:type="paragraph" w:customStyle="1" w:styleId="Nagwektabeli">
    <w:name w:val="Nagłówek tabeli"/>
    <w:basedOn w:val="Zawartotabeli"/>
    <w:pPr>
      <w:jc w:val="center"/>
    </w:pPr>
    <w:rPr>
      <w:b/>
      <w:bCs/>
    </w:rPr>
  </w:style>
  <w:style w:type="paragraph" w:customStyle="1" w:styleId="Zawartoramki">
    <w:name w:val="Zawartość ramki"/>
    <w:basedOn w:val="Tekstpodstawowy"/>
  </w:style>
  <w:style w:type="character" w:styleId="Odwoanieprzypisukocowego">
    <w:name w:val="endnote reference"/>
    <w:semiHidden/>
    <w:rsid w:val="002E6140"/>
    <w:rPr>
      <w:vertAlign w:val="superscript"/>
    </w:rPr>
  </w:style>
  <w:style w:type="character" w:customStyle="1" w:styleId="TekstpodstawowyZnak">
    <w:name w:val="Tekst podstawowy Znak"/>
    <w:link w:val="Tekstpodstawowy"/>
    <w:rsid w:val="008B6881"/>
    <w:rPr>
      <w:sz w:val="24"/>
      <w:lang w:eastAsia="ar-SA"/>
    </w:rPr>
  </w:style>
  <w:style w:type="character" w:customStyle="1" w:styleId="TekstpodstawowywcityZnak">
    <w:name w:val="Tekst podstawowy wcięty Znak"/>
    <w:link w:val="Tekstpodstawowywcity"/>
    <w:rsid w:val="00A679CC"/>
    <w:rPr>
      <w:lang w:eastAsia="ar-SA"/>
    </w:rPr>
  </w:style>
  <w:style w:type="paragraph" w:styleId="Tekstprzypisudolnego">
    <w:name w:val="footnote text"/>
    <w:basedOn w:val="Normalny"/>
    <w:link w:val="TekstprzypisudolnegoZnak"/>
    <w:uiPriority w:val="99"/>
    <w:semiHidden/>
    <w:unhideWhenUsed/>
    <w:rsid w:val="002E7B3E"/>
  </w:style>
  <w:style w:type="character" w:customStyle="1" w:styleId="TekstprzypisudolnegoZnak">
    <w:name w:val="Tekst przypisu dolnego Znak"/>
    <w:link w:val="Tekstprzypisudolnego"/>
    <w:uiPriority w:val="99"/>
    <w:semiHidden/>
    <w:rsid w:val="002E7B3E"/>
    <w:rPr>
      <w:lang w:eastAsia="ar-SA"/>
    </w:rPr>
  </w:style>
  <w:style w:type="character" w:styleId="Odwoanieprzypisudolnego">
    <w:name w:val="footnote reference"/>
    <w:uiPriority w:val="99"/>
    <w:semiHidden/>
    <w:unhideWhenUsed/>
    <w:rsid w:val="002E7B3E"/>
    <w:rPr>
      <w:vertAlign w:val="superscript"/>
    </w:rPr>
  </w:style>
  <w:style w:type="character" w:styleId="Odwoaniedokomentarza">
    <w:name w:val="annotation reference"/>
    <w:uiPriority w:val="99"/>
    <w:semiHidden/>
    <w:unhideWhenUsed/>
    <w:rsid w:val="002E7B3E"/>
    <w:rPr>
      <w:sz w:val="16"/>
      <w:szCs w:val="16"/>
    </w:rPr>
  </w:style>
  <w:style w:type="paragraph" w:styleId="Tekstkomentarza">
    <w:name w:val="annotation text"/>
    <w:basedOn w:val="Normalny"/>
    <w:link w:val="TekstkomentarzaZnak"/>
    <w:uiPriority w:val="99"/>
    <w:semiHidden/>
    <w:unhideWhenUsed/>
    <w:rsid w:val="002E7B3E"/>
  </w:style>
  <w:style w:type="character" w:customStyle="1" w:styleId="TekstkomentarzaZnak">
    <w:name w:val="Tekst komentarza Znak"/>
    <w:link w:val="Tekstkomentarza"/>
    <w:uiPriority w:val="99"/>
    <w:semiHidden/>
    <w:rsid w:val="002E7B3E"/>
    <w:rPr>
      <w:lang w:eastAsia="ar-SA"/>
    </w:rPr>
  </w:style>
  <w:style w:type="character" w:customStyle="1" w:styleId="Nierozpoznanawzmianka1">
    <w:name w:val="Nierozpoznana wzmianka1"/>
    <w:uiPriority w:val="99"/>
    <w:semiHidden/>
    <w:unhideWhenUsed/>
    <w:rsid w:val="00E57292"/>
    <w:rPr>
      <w:color w:val="605E5C"/>
      <w:shd w:val="clear" w:color="auto" w:fill="E1DFDD"/>
    </w:rPr>
  </w:style>
  <w:style w:type="character" w:customStyle="1" w:styleId="Nagwek6Znak">
    <w:name w:val="Nagłówek 6 Znak"/>
    <w:link w:val="Nagwek6"/>
    <w:uiPriority w:val="9"/>
    <w:semiHidden/>
    <w:rsid w:val="00085F94"/>
    <w:rPr>
      <w:rFonts w:ascii="Calibri" w:eastAsia="Times New Roman" w:hAnsi="Calibri" w:cs="Times New Roman"/>
      <w:b/>
      <w:bCs/>
      <w:sz w:val="22"/>
      <w:szCs w:val="22"/>
      <w:lang w:eastAsia="ar-SA"/>
    </w:rPr>
  </w:style>
  <w:style w:type="paragraph" w:customStyle="1" w:styleId="Standard">
    <w:name w:val="Standard"/>
    <w:rsid w:val="004A3067"/>
    <w:pPr>
      <w:suppressAutoHyphens/>
      <w:autoSpaceDN w:val="0"/>
      <w:spacing w:line="100" w:lineRule="atLeast"/>
      <w:textAlignment w:val="baseline"/>
    </w:pPr>
    <w:rPr>
      <w:color w:val="00000A"/>
      <w:kern w:val="3"/>
      <w:lang w:eastAsia="ar-SA"/>
    </w:rPr>
  </w:style>
  <w:style w:type="numbering" w:customStyle="1" w:styleId="WWNum27">
    <w:name w:val="WWNum27"/>
    <w:basedOn w:val="Bezlisty"/>
    <w:rsid w:val="004A3067"/>
    <w:pPr>
      <w:numPr>
        <w:numId w:val="4"/>
      </w:numPr>
    </w:pPr>
  </w:style>
  <w:style w:type="numbering" w:customStyle="1" w:styleId="WWNum20">
    <w:name w:val="WWNum20"/>
    <w:basedOn w:val="Bezlisty"/>
    <w:rsid w:val="004A3067"/>
    <w:pPr>
      <w:numPr>
        <w:numId w:val="6"/>
      </w:numPr>
    </w:pPr>
  </w:style>
  <w:style w:type="numbering" w:customStyle="1" w:styleId="WWNum28">
    <w:name w:val="WWNum28"/>
    <w:basedOn w:val="Bezlisty"/>
    <w:rsid w:val="004A3067"/>
    <w:pPr>
      <w:numPr>
        <w:numId w:val="7"/>
      </w:numPr>
    </w:pPr>
  </w:style>
  <w:style w:type="numbering" w:customStyle="1" w:styleId="WWNum29">
    <w:name w:val="WWNum29"/>
    <w:basedOn w:val="Bezlisty"/>
    <w:rsid w:val="004A3067"/>
    <w:pPr>
      <w:numPr>
        <w:numId w:val="8"/>
      </w:numPr>
    </w:pPr>
  </w:style>
  <w:style w:type="numbering" w:customStyle="1" w:styleId="WWNum30">
    <w:name w:val="WWNum30"/>
    <w:basedOn w:val="Bezlisty"/>
    <w:rsid w:val="004A3067"/>
    <w:pPr>
      <w:numPr>
        <w:numId w:val="9"/>
      </w:numPr>
    </w:pPr>
  </w:style>
  <w:style w:type="numbering" w:customStyle="1" w:styleId="WWNum31">
    <w:name w:val="WWNum31"/>
    <w:basedOn w:val="Bezlisty"/>
    <w:rsid w:val="004A3067"/>
    <w:pPr>
      <w:numPr>
        <w:numId w:val="10"/>
      </w:numPr>
    </w:pPr>
  </w:style>
  <w:style w:type="paragraph" w:customStyle="1" w:styleId="Textbody">
    <w:name w:val="Text body"/>
    <w:basedOn w:val="Standard"/>
    <w:rsid w:val="004A3067"/>
    <w:pPr>
      <w:spacing w:after="120"/>
    </w:pPr>
  </w:style>
  <w:style w:type="numbering" w:customStyle="1" w:styleId="WWNum32">
    <w:name w:val="WWNum32"/>
    <w:basedOn w:val="Bezlisty"/>
    <w:rsid w:val="004A3067"/>
    <w:pPr>
      <w:numPr>
        <w:numId w:val="15"/>
      </w:numPr>
    </w:pPr>
  </w:style>
  <w:style w:type="paragraph" w:customStyle="1" w:styleId="textbody0">
    <w:name w:val="textbody"/>
    <w:basedOn w:val="Normalny"/>
    <w:rsid w:val="004A3067"/>
    <w:pPr>
      <w:suppressAutoHyphens w:val="0"/>
      <w:spacing w:before="100" w:beforeAutospacing="1" w:after="100" w:afterAutospacing="1"/>
    </w:pPr>
    <w:rPr>
      <w:sz w:val="24"/>
      <w:szCs w:val="24"/>
      <w:lang w:eastAsia="pl-PL"/>
    </w:rPr>
  </w:style>
  <w:style w:type="numbering" w:customStyle="1" w:styleId="WWNum35">
    <w:name w:val="WWNum35"/>
    <w:basedOn w:val="Bezlisty"/>
    <w:rsid w:val="004A3067"/>
    <w:pPr>
      <w:numPr>
        <w:numId w:val="17"/>
      </w:numPr>
    </w:pPr>
  </w:style>
  <w:style w:type="numbering" w:customStyle="1" w:styleId="WWNum36">
    <w:name w:val="WWNum36"/>
    <w:basedOn w:val="Bezlisty"/>
    <w:rsid w:val="004A3067"/>
    <w:pPr>
      <w:numPr>
        <w:numId w:val="18"/>
      </w:numPr>
    </w:pPr>
  </w:style>
  <w:style w:type="numbering" w:customStyle="1" w:styleId="WWNum37">
    <w:name w:val="WWNum37"/>
    <w:basedOn w:val="Bezlisty"/>
    <w:rsid w:val="004A3067"/>
    <w:pPr>
      <w:numPr>
        <w:numId w:val="19"/>
      </w:numPr>
    </w:pPr>
  </w:style>
  <w:style w:type="numbering" w:customStyle="1" w:styleId="WWNum71">
    <w:name w:val="WWNum71"/>
    <w:basedOn w:val="Bezlisty"/>
    <w:rsid w:val="004A3067"/>
    <w:pPr>
      <w:numPr>
        <w:numId w:val="21"/>
      </w:numPr>
    </w:pPr>
  </w:style>
  <w:style w:type="numbering" w:customStyle="1" w:styleId="WWNum81">
    <w:name w:val="WWNum81"/>
    <w:basedOn w:val="Bezlisty"/>
    <w:rsid w:val="004A3067"/>
    <w:pPr>
      <w:numPr>
        <w:numId w:val="22"/>
      </w:numPr>
    </w:pPr>
  </w:style>
  <w:style w:type="numbering" w:customStyle="1" w:styleId="WWNum381">
    <w:name w:val="WWNum381"/>
    <w:basedOn w:val="Bezlisty"/>
    <w:rsid w:val="004A3067"/>
    <w:pPr>
      <w:numPr>
        <w:numId w:val="23"/>
      </w:numPr>
    </w:pPr>
  </w:style>
  <w:style w:type="numbering" w:customStyle="1" w:styleId="WWNum711">
    <w:name w:val="WWNum711"/>
    <w:basedOn w:val="Bezlisty"/>
    <w:rsid w:val="004A3067"/>
  </w:style>
  <w:style w:type="numbering" w:customStyle="1" w:styleId="WWNum811">
    <w:name w:val="WWNum811"/>
    <w:basedOn w:val="Bezlisty"/>
    <w:rsid w:val="004A3067"/>
  </w:style>
  <w:style w:type="numbering" w:customStyle="1" w:styleId="WWNum3811">
    <w:name w:val="WWNum3811"/>
    <w:basedOn w:val="Bezlisty"/>
    <w:rsid w:val="004A3067"/>
  </w:style>
  <w:style w:type="numbering" w:customStyle="1" w:styleId="WWNum3">
    <w:name w:val="WWNum3"/>
    <w:basedOn w:val="Bezlisty"/>
    <w:rsid w:val="00FC4CF1"/>
    <w:pPr>
      <w:numPr>
        <w:numId w:val="26"/>
      </w:numPr>
    </w:pPr>
  </w:style>
  <w:style w:type="numbering" w:customStyle="1" w:styleId="WWNum9">
    <w:name w:val="WWNum9"/>
    <w:basedOn w:val="Bezlisty"/>
    <w:rsid w:val="00FC4CF1"/>
    <w:pPr>
      <w:numPr>
        <w:numId w:val="27"/>
      </w:numPr>
    </w:pPr>
  </w:style>
  <w:style w:type="numbering" w:customStyle="1" w:styleId="WWNum10">
    <w:name w:val="WWNum10"/>
    <w:basedOn w:val="Bezlisty"/>
    <w:rsid w:val="00FC4CF1"/>
    <w:pPr>
      <w:numPr>
        <w:numId w:val="28"/>
      </w:numPr>
    </w:pPr>
  </w:style>
  <w:style w:type="numbering" w:customStyle="1" w:styleId="WWNum11">
    <w:name w:val="WWNum11"/>
    <w:basedOn w:val="Bezlisty"/>
    <w:rsid w:val="00FC4CF1"/>
    <w:pPr>
      <w:numPr>
        <w:numId w:val="29"/>
      </w:numPr>
    </w:pPr>
  </w:style>
  <w:style w:type="numbering" w:customStyle="1" w:styleId="WWNum12">
    <w:name w:val="WWNum12"/>
    <w:basedOn w:val="Bezlisty"/>
    <w:rsid w:val="00FC4CF1"/>
    <w:pPr>
      <w:numPr>
        <w:numId w:val="30"/>
      </w:numPr>
    </w:pPr>
  </w:style>
  <w:style w:type="numbering" w:customStyle="1" w:styleId="WWNum13">
    <w:name w:val="WWNum13"/>
    <w:basedOn w:val="Bezlisty"/>
    <w:rsid w:val="00FC4CF1"/>
    <w:pPr>
      <w:numPr>
        <w:numId w:val="31"/>
      </w:numPr>
    </w:pPr>
  </w:style>
  <w:style w:type="numbering" w:customStyle="1" w:styleId="WWNum39">
    <w:name w:val="WWNum39"/>
    <w:basedOn w:val="Bezlisty"/>
    <w:rsid w:val="00FC4CF1"/>
    <w:pPr>
      <w:numPr>
        <w:numId w:val="32"/>
      </w:numPr>
    </w:pPr>
  </w:style>
  <w:style w:type="numbering" w:customStyle="1" w:styleId="WWNum40">
    <w:name w:val="WWNum40"/>
    <w:basedOn w:val="Bezlisty"/>
    <w:rsid w:val="00FC4CF1"/>
    <w:pPr>
      <w:numPr>
        <w:numId w:val="33"/>
      </w:numPr>
    </w:pPr>
  </w:style>
  <w:style w:type="numbering" w:customStyle="1" w:styleId="WWNum15">
    <w:name w:val="WWNum15"/>
    <w:basedOn w:val="Bezlisty"/>
    <w:rsid w:val="00FC4CF1"/>
    <w:pPr>
      <w:numPr>
        <w:numId w:val="41"/>
      </w:numPr>
    </w:pPr>
  </w:style>
  <w:style w:type="numbering" w:customStyle="1" w:styleId="WWNum16">
    <w:name w:val="WWNum16"/>
    <w:basedOn w:val="Bezlisty"/>
    <w:rsid w:val="00FC4CF1"/>
    <w:pPr>
      <w:numPr>
        <w:numId w:val="42"/>
      </w:numPr>
    </w:pPr>
  </w:style>
  <w:style w:type="numbering" w:customStyle="1" w:styleId="WWNum17">
    <w:name w:val="WWNum17"/>
    <w:basedOn w:val="Bezlisty"/>
    <w:rsid w:val="00FC4CF1"/>
    <w:pPr>
      <w:numPr>
        <w:numId w:val="45"/>
      </w:numPr>
    </w:pPr>
  </w:style>
  <w:style w:type="numbering" w:customStyle="1" w:styleId="WWNum18">
    <w:name w:val="WWNum18"/>
    <w:basedOn w:val="Bezlisty"/>
    <w:rsid w:val="00FC4CF1"/>
    <w:pPr>
      <w:numPr>
        <w:numId w:val="46"/>
      </w:numPr>
    </w:pPr>
  </w:style>
  <w:style w:type="numbering" w:customStyle="1" w:styleId="WWNum19">
    <w:name w:val="WWNum19"/>
    <w:basedOn w:val="Bezlisty"/>
    <w:rsid w:val="00FC4CF1"/>
    <w:pPr>
      <w:numPr>
        <w:numId w:val="47"/>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40230355">
      <w:bodyDiv w:val="1"/>
      <w:marLeft w:val="0"/>
      <w:marRight w:val="0"/>
      <w:marTop w:val="0"/>
      <w:marBottom w:val="0"/>
      <w:divBdr>
        <w:top w:val="none" w:sz="0" w:space="0" w:color="auto"/>
        <w:left w:val="none" w:sz="0" w:space="0" w:color="auto"/>
        <w:bottom w:val="none" w:sz="0" w:space="0" w:color="auto"/>
        <w:right w:val="none" w:sz="0" w:space="0" w:color="auto"/>
      </w:divBdr>
    </w:div>
    <w:div w:id="933706834">
      <w:bodyDiv w:val="1"/>
      <w:marLeft w:val="0"/>
      <w:marRight w:val="0"/>
      <w:marTop w:val="0"/>
      <w:marBottom w:val="0"/>
      <w:divBdr>
        <w:top w:val="none" w:sz="0" w:space="0" w:color="auto"/>
        <w:left w:val="none" w:sz="0" w:space="0" w:color="auto"/>
        <w:bottom w:val="none" w:sz="0" w:space="0" w:color="auto"/>
        <w:right w:val="none" w:sz="0" w:space="0" w:color="auto"/>
      </w:divBdr>
    </w:div>
    <w:div w:id="954406651">
      <w:bodyDiv w:val="1"/>
      <w:marLeft w:val="0"/>
      <w:marRight w:val="0"/>
      <w:marTop w:val="0"/>
      <w:marBottom w:val="0"/>
      <w:divBdr>
        <w:top w:val="none" w:sz="0" w:space="0" w:color="auto"/>
        <w:left w:val="none" w:sz="0" w:space="0" w:color="auto"/>
        <w:bottom w:val="none" w:sz="0" w:space="0" w:color="auto"/>
        <w:right w:val="none" w:sz="0" w:space="0" w:color="auto"/>
      </w:divBdr>
    </w:div>
    <w:div w:id="1175877133">
      <w:bodyDiv w:val="1"/>
      <w:marLeft w:val="0"/>
      <w:marRight w:val="0"/>
      <w:marTop w:val="0"/>
      <w:marBottom w:val="0"/>
      <w:divBdr>
        <w:top w:val="none" w:sz="0" w:space="0" w:color="auto"/>
        <w:left w:val="none" w:sz="0" w:space="0" w:color="auto"/>
        <w:bottom w:val="none" w:sz="0" w:space="0" w:color="auto"/>
        <w:right w:val="none" w:sz="0" w:space="0" w:color="auto"/>
      </w:divBdr>
    </w:div>
    <w:div w:id="1304040777">
      <w:bodyDiv w:val="1"/>
      <w:marLeft w:val="0"/>
      <w:marRight w:val="0"/>
      <w:marTop w:val="0"/>
      <w:marBottom w:val="0"/>
      <w:divBdr>
        <w:top w:val="none" w:sz="0" w:space="0" w:color="auto"/>
        <w:left w:val="none" w:sz="0" w:space="0" w:color="auto"/>
        <w:bottom w:val="none" w:sz="0" w:space="0" w:color="auto"/>
        <w:right w:val="none" w:sz="0" w:space="0" w:color="auto"/>
      </w:divBdr>
    </w:div>
    <w:div w:id="1641692026">
      <w:bodyDiv w:val="1"/>
      <w:marLeft w:val="0"/>
      <w:marRight w:val="0"/>
      <w:marTop w:val="0"/>
      <w:marBottom w:val="0"/>
      <w:divBdr>
        <w:top w:val="none" w:sz="0" w:space="0" w:color="auto"/>
        <w:left w:val="none" w:sz="0" w:space="0" w:color="auto"/>
        <w:bottom w:val="none" w:sz="0" w:space="0" w:color="auto"/>
        <w:right w:val="none" w:sz="0" w:space="0" w:color="auto"/>
      </w:divBdr>
    </w:div>
    <w:div w:id="2101948937">
      <w:bodyDiv w:val="1"/>
      <w:marLeft w:val="0"/>
      <w:marRight w:val="0"/>
      <w:marTop w:val="0"/>
      <w:marBottom w:val="0"/>
      <w:divBdr>
        <w:top w:val="none" w:sz="0" w:space="0" w:color="auto"/>
        <w:left w:val="none" w:sz="0" w:space="0" w:color="auto"/>
        <w:bottom w:val="none" w:sz="0" w:space="0" w:color="auto"/>
        <w:right w:val="none" w:sz="0" w:space="0" w:color="auto"/>
      </w:divBdr>
    </w:div>
    <w:div w:id="21254163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B1DBF6C-C29E-48A7-BA4A-A357BD769F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236</TotalTime>
  <Pages>7</Pages>
  <Words>3286</Words>
  <Characters>19720</Characters>
  <Application>Microsoft Office Word</Application>
  <DocSecurity>0</DocSecurity>
  <Lines>164</Lines>
  <Paragraphs>45</Paragraphs>
  <ScaleCrop>false</ScaleCrop>
  <HeadingPairs>
    <vt:vector size="2" baseType="variant">
      <vt:variant>
        <vt:lpstr>Tytuł</vt:lpstr>
      </vt:variant>
      <vt:variant>
        <vt:i4>1</vt:i4>
      </vt:variant>
    </vt:vector>
  </HeadingPairs>
  <TitlesOfParts>
    <vt:vector size="1" baseType="lpstr">
      <vt:lpstr>Załącznik nr 3 do SWZ</vt:lpstr>
    </vt:vector>
  </TitlesOfParts>
  <Company/>
  <LinksUpToDate>false</LinksUpToDate>
  <CharactersWithSpaces>22961</CharactersWithSpaces>
  <SharedDoc>false</SharedDoc>
  <HLinks>
    <vt:vector size="6" baseType="variant">
      <vt:variant>
        <vt:i4>5832820</vt:i4>
      </vt:variant>
      <vt:variant>
        <vt:i4>0</vt:i4>
      </vt:variant>
      <vt:variant>
        <vt:i4>0</vt:i4>
      </vt:variant>
      <vt:variant>
        <vt:i4>5</vt:i4>
      </vt:variant>
      <vt:variant>
        <vt:lpwstr>mailto:faktura@wszzkielce.pl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3 do SWZ</dc:title>
  <dc:subject/>
  <dc:creator>Dział Zamówień Publicznych</dc:creator>
  <cp:keywords/>
  <dc:description/>
  <cp:lastModifiedBy>user</cp:lastModifiedBy>
  <cp:revision>42</cp:revision>
  <cp:lastPrinted>2026-02-23T08:07:00Z</cp:lastPrinted>
  <dcterms:created xsi:type="dcterms:W3CDTF">2024-06-04T09:51:00Z</dcterms:created>
  <dcterms:modified xsi:type="dcterms:W3CDTF">2026-02-23T08:07:00Z</dcterms:modified>
</cp:coreProperties>
</file>